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9C681" w14:textId="77777777" w:rsidR="007C38C6" w:rsidRPr="00A848CC" w:rsidRDefault="007C38C6" w:rsidP="007C38C6">
      <w:pPr>
        <w:ind w:left="708" w:firstLine="708"/>
        <w:rPr>
          <w:rFonts w:ascii="Arial Narrow" w:hAnsi="Arial Narrow" w:cs="Arial"/>
          <w:sz w:val="40"/>
          <w:szCs w:val="40"/>
        </w:rPr>
      </w:pPr>
    </w:p>
    <w:p w14:paraId="1AA0E1F6" w14:textId="77777777" w:rsidR="00C44E75" w:rsidRPr="00A848CC" w:rsidRDefault="00C44E75" w:rsidP="00A848CC">
      <w:pPr>
        <w:jc w:val="center"/>
        <w:rPr>
          <w:rFonts w:ascii="Arial Narrow" w:hAnsi="Arial Narrow"/>
          <w:b/>
          <w:sz w:val="40"/>
          <w:szCs w:val="40"/>
        </w:rPr>
      </w:pPr>
      <w:r w:rsidRPr="00A848CC">
        <w:rPr>
          <w:rFonts w:ascii="Arial Narrow" w:hAnsi="Arial Narrow"/>
          <w:b/>
          <w:sz w:val="40"/>
          <w:szCs w:val="40"/>
        </w:rPr>
        <w:t>PIANO DIDATTICO PERSONALIZZATO</w:t>
      </w:r>
      <w:r w:rsidR="00312AF5" w:rsidRPr="00A848CC">
        <w:rPr>
          <w:rFonts w:ascii="Arial Narrow" w:hAnsi="Arial Narrow"/>
          <w:b/>
          <w:sz w:val="40"/>
          <w:szCs w:val="40"/>
        </w:rPr>
        <w:t xml:space="preserve"> </w:t>
      </w:r>
      <w:r w:rsidR="00A848CC" w:rsidRPr="00A848CC">
        <w:rPr>
          <w:rFonts w:ascii="Arial Narrow" w:hAnsi="Arial Narrow"/>
          <w:b/>
          <w:sz w:val="40"/>
          <w:szCs w:val="40"/>
        </w:rPr>
        <w:t>STUDENTI</w:t>
      </w:r>
      <w:r w:rsidR="006E0481" w:rsidRPr="00A848CC">
        <w:rPr>
          <w:rFonts w:ascii="Arial Narrow" w:hAnsi="Arial Narrow"/>
          <w:b/>
          <w:sz w:val="40"/>
          <w:szCs w:val="40"/>
        </w:rPr>
        <w:t xml:space="preserve"> CON</w:t>
      </w:r>
      <w:r w:rsidR="00312AF5" w:rsidRPr="00A848CC">
        <w:rPr>
          <w:rFonts w:ascii="Arial Narrow" w:hAnsi="Arial Narrow"/>
          <w:b/>
          <w:sz w:val="40"/>
          <w:szCs w:val="40"/>
        </w:rPr>
        <w:t xml:space="preserve"> </w:t>
      </w:r>
      <w:r w:rsidR="00941499" w:rsidRPr="00A848CC">
        <w:rPr>
          <w:rFonts w:ascii="Arial Narrow" w:hAnsi="Arial Narrow"/>
          <w:b/>
          <w:sz w:val="40"/>
          <w:szCs w:val="40"/>
        </w:rPr>
        <w:t>ALTRI DISTURBI EVOLUTIVI SPECIFICI (NON DSA)</w:t>
      </w:r>
    </w:p>
    <w:p w14:paraId="29095C75" w14:textId="77777777" w:rsidR="00C44E75" w:rsidRPr="00A848CC" w:rsidRDefault="00C44E75" w:rsidP="00A848CC">
      <w:pPr>
        <w:ind w:firstLine="708"/>
        <w:jc w:val="center"/>
        <w:rPr>
          <w:rFonts w:ascii="Arial Narrow" w:hAnsi="Arial Narrow"/>
          <w:b/>
        </w:rPr>
      </w:pPr>
      <w:r w:rsidRPr="00A848CC">
        <w:rPr>
          <w:rFonts w:ascii="Arial Narrow" w:hAnsi="Arial Narrow"/>
          <w:b/>
          <w:sz w:val="40"/>
          <w:szCs w:val="40"/>
        </w:rPr>
        <w:t>PDP</w:t>
      </w:r>
    </w:p>
    <w:p w14:paraId="672CC6EC" w14:textId="77777777" w:rsidR="006E0481" w:rsidRPr="00A848CC" w:rsidRDefault="006E0481" w:rsidP="006E0481">
      <w:pPr>
        <w:ind w:left="360"/>
        <w:jc w:val="center"/>
        <w:rPr>
          <w:rFonts w:ascii="Arial Narrow" w:eastAsia="Calibri" w:hAnsi="Arial Narrow" w:cs="Arial"/>
          <w:b/>
          <w:bCs/>
          <w:sz w:val="20"/>
          <w:szCs w:val="20"/>
          <w:lang w:eastAsia="ar-SA"/>
        </w:rPr>
      </w:pPr>
    </w:p>
    <w:p w14:paraId="3BD84472" w14:textId="77777777" w:rsidR="00941499" w:rsidRPr="00A848CC" w:rsidRDefault="00941499" w:rsidP="00941499">
      <w:pPr>
        <w:suppressAutoHyphens/>
        <w:ind w:left="1080"/>
        <w:rPr>
          <w:rFonts w:ascii="Arial Narrow" w:hAnsi="Arial Narrow" w:cs="Times New Roman"/>
          <w:sz w:val="24"/>
          <w:szCs w:val="24"/>
        </w:rPr>
      </w:pPr>
      <w:r w:rsidRPr="00A848CC">
        <w:rPr>
          <w:rFonts w:ascii="Arial Narrow" w:eastAsia="Calibri" w:hAnsi="Arial Narrow" w:cs="Arial"/>
          <w:sz w:val="18"/>
          <w:szCs w:val="18"/>
          <w:lang w:eastAsia="ar-SA"/>
        </w:rPr>
        <w:t xml:space="preserve">Per </w:t>
      </w:r>
      <w:r w:rsidR="00A848CC" w:rsidRPr="00A848CC">
        <w:rPr>
          <w:rFonts w:ascii="Arial Narrow" w:eastAsia="Calibri" w:hAnsi="Arial Narrow" w:cs="Arial"/>
          <w:sz w:val="18"/>
          <w:szCs w:val="18"/>
          <w:lang w:eastAsia="ar-SA"/>
        </w:rPr>
        <w:t>studenti/sse</w:t>
      </w:r>
      <w:r w:rsidRPr="00A848CC">
        <w:rPr>
          <w:rFonts w:ascii="Arial Narrow" w:eastAsia="Calibri" w:hAnsi="Arial Narrow" w:cs="Arial"/>
          <w:sz w:val="18"/>
          <w:szCs w:val="18"/>
          <w:lang w:eastAsia="ar-SA"/>
        </w:rPr>
        <w:t xml:space="preserve"> con altri Bisogni Educativi Speciali (BES-Dir. Min. 27/12/2012; C.M. n. 8 del  6/03/2013)</w:t>
      </w:r>
    </w:p>
    <w:p w14:paraId="72C694CA" w14:textId="77777777" w:rsidR="009610B8" w:rsidRPr="00A848CC" w:rsidRDefault="009610B8" w:rsidP="007C38C6">
      <w:pPr>
        <w:ind w:left="3540" w:firstLine="708"/>
        <w:rPr>
          <w:rFonts w:ascii="Arial Narrow" w:hAnsi="Arial Narrow" w:cs="Arial"/>
          <w:sz w:val="40"/>
          <w:szCs w:val="40"/>
        </w:rPr>
      </w:pPr>
    </w:p>
    <w:p w14:paraId="4746FF3F" w14:textId="77777777" w:rsidR="007C38C6" w:rsidRPr="00A848CC" w:rsidRDefault="00200FBA" w:rsidP="007C38C6">
      <w:pPr>
        <w:ind w:left="360"/>
        <w:jc w:val="center"/>
        <w:rPr>
          <w:rFonts w:ascii="Arial Narrow" w:hAnsi="Arial Narrow" w:cs="Arial"/>
          <w:b/>
          <w:sz w:val="28"/>
          <w:szCs w:val="28"/>
          <w:lang w:eastAsia="ar-SA"/>
        </w:rPr>
      </w:pPr>
      <w:r>
        <w:rPr>
          <w:rFonts w:ascii="Arial Narrow" w:hAnsi="Arial Narrow" w:cs="Arial"/>
          <w:noProof/>
        </w:rPr>
        <w:pict w14:anchorId="45182892">
          <v:shape id="irc_mi" o:spid="_x0000_i1026" type="#_x0000_t75" alt="13406053-diverse-persone-in-cima-ad-ingranaggi-che-si-aiutano-reciprocamente-per-raggiungere-il-successo-e-ra" style="width:91.5pt;height:83.25pt;visibility:visible;mso-wrap-style:square">
            <v:imagedata r:id="rId7" o:title="13406053-diverse-persone-in-cima-ad-ingranaggi-che-si-aiutano-reciprocamente-per-raggiungere-il-successo-e-ra"/>
          </v:shape>
        </w:pict>
      </w:r>
    </w:p>
    <w:p w14:paraId="09BAE317" w14:textId="77777777" w:rsidR="007C38C6" w:rsidRPr="00A848CC" w:rsidRDefault="007C38C6" w:rsidP="007C38C6">
      <w:pPr>
        <w:ind w:left="360"/>
        <w:jc w:val="center"/>
        <w:rPr>
          <w:rFonts w:ascii="Arial Narrow" w:hAnsi="Arial Narrow" w:cs="Arial"/>
          <w:b/>
          <w:sz w:val="32"/>
          <w:szCs w:val="32"/>
          <w:lang w:eastAsia="ar-SA"/>
        </w:rPr>
      </w:pPr>
      <w:r w:rsidRPr="00A848CC">
        <w:rPr>
          <w:rFonts w:ascii="Arial Narrow" w:hAnsi="Arial Narrow" w:cs="Arial"/>
          <w:b/>
          <w:sz w:val="32"/>
          <w:szCs w:val="32"/>
          <w:lang w:eastAsia="ar-SA"/>
        </w:rPr>
        <w:t>Istituto di Istruzione Superiore Primo Levi</w:t>
      </w:r>
    </w:p>
    <w:p w14:paraId="61A69C9B" w14:textId="77777777" w:rsidR="007C38C6" w:rsidRPr="00A848CC" w:rsidRDefault="007C38C6" w:rsidP="007C38C6">
      <w:pPr>
        <w:jc w:val="center"/>
        <w:rPr>
          <w:rFonts w:ascii="Arial Narrow" w:hAnsi="Arial Narrow" w:cs="Arial"/>
          <w:sz w:val="40"/>
          <w:szCs w:val="40"/>
        </w:rPr>
      </w:pPr>
      <w:r w:rsidRPr="00A848CC">
        <w:rPr>
          <w:rFonts w:ascii="Arial Narrow" w:hAnsi="Arial Narrow" w:cs="Arial"/>
          <w:b/>
          <w:sz w:val="32"/>
          <w:szCs w:val="32"/>
          <w:lang w:eastAsia="ar-SA"/>
        </w:rPr>
        <w:t>A.S.</w:t>
      </w:r>
      <w:r w:rsidRPr="00A848CC">
        <w:rPr>
          <w:rFonts w:ascii="Arial Narrow" w:hAnsi="Arial Narrow" w:cs="Arial"/>
          <w:b/>
          <w:sz w:val="28"/>
          <w:szCs w:val="28"/>
          <w:lang w:eastAsia="ar-SA"/>
        </w:rPr>
        <w:t xml:space="preserve"> 20</w:t>
      </w:r>
      <w:r w:rsidR="00941499" w:rsidRPr="00A848CC">
        <w:rPr>
          <w:rFonts w:ascii="Arial Narrow" w:hAnsi="Arial Narrow" w:cs="Arial"/>
          <w:b/>
          <w:sz w:val="28"/>
          <w:szCs w:val="28"/>
          <w:lang w:eastAsia="ar-SA"/>
        </w:rPr>
        <w:t>20</w:t>
      </w:r>
      <w:r w:rsidRPr="00A848CC">
        <w:rPr>
          <w:rFonts w:ascii="Arial Narrow" w:hAnsi="Arial Narrow" w:cs="Arial"/>
          <w:b/>
          <w:sz w:val="28"/>
          <w:szCs w:val="28"/>
          <w:lang w:eastAsia="ar-SA"/>
        </w:rPr>
        <w:t>/202</w:t>
      </w:r>
      <w:r w:rsidR="00941499" w:rsidRPr="00A848CC">
        <w:rPr>
          <w:rFonts w:ascii="Arial Narrow" w:hAnsi="Arial Narrow" w:cs="Arial"/>
          <w:b/>
          <w:sz w:val="28"/>
          <w:szCs w:val="28"/>
          <w:lang w:eastAsia="ar-SA"/>
        </w:rPr>
        <w:t>1</w:t>
      </w:r>
    </w:p>
    <w:p w14:paraId="4FD2C970" w14:textId="77777777" w:rsidR="007C38C6" w:rsidRPr="00A848CC" w:rsidRDefault="007C38C6" w:rsidP="007C38C6">
      <w:pPr>
        <w:ind w:left="2124" w:firstLine="708"/>
        <w:rPr>
          <w:rFonts w:ascii="Arial Narrow" w:hAnsi="Arial Narrow" w:cs="Arial"/>
          <w:sz w:val="40"/>
          <w:szCs w:val="40"/>
        </w:rPr>
      </w:pPr>
    </w:p>
    <w:p w14:paraId="6486B370" w14:textId="77777777" w:rsidR="009610B8" w:rsidRPr="00A848CC" w:rsidRDefault="009610B8" w:rsidP="007C38C6">
      <w:pPr>
        <w:ind w:left="2124" w:firstLine="708"/>
        <w:rPr>
          <w:rFonts w:ascii="Arial Narrow" w:hAnsi="Arial Narrow" w:cs="Arial"/>
          <w:sz w:val="40"/>
          <w:szCs w:val="40"/>
        </w:rPr>
      </w:pPr>
    </w:p>
    <w:p w14:paraId="1E9EC328" w14:textId="77777777" w:rsidR="009610B8" w:rsidRPr="00A848CC" w:rsidRDefault="009610B8" w:rsidP="007C38C6">
      <w:pPr>
        <w:ind w:left="2124" w:firstLine="708"/>
        <w:rPr>
          <w:rFonts w:ascii="Arial Narrow" w:hAnsi="Arial Narrow" w:cs="Arial"/>
          <w:sz w:val="40"/>
          <w:szCs w:val="40"/>
        </w:rPr>
      </w:pPr>
    </w:p>
    <w:p w14:paraId="4BB1857C" w14:textId="77777777" w:rsidR="00B91251" w:rsidRPr="00A848CC" w:rsidRDefault="00B91251" w:rsidP="007C38C6">
      <w:pPr>
        <w:ind w:left="2124" w:firstLine="708"/>
        <w:rPr>
          <w:rFonts w:ascii="Arial Narrow" w:hAnsi="Arial Narrow" w:cs="Arial"/>
          <w:sz w:val="24"/>
          <w:szCs w:val="40"/>
        </w:rPr>
      </w:pPr>
    </w:p>
    <w:p w14:paraId="745AC979" w14:textId="77777777" w:rsidR="007C38C6" w:rsidRPr="00A848CC" w:rsidRDefault="006B3DB4" w:rsidP="007C38C6">
      <w:pPr>
        <w:widowControl w:val="0"/>
        <w:kinsoku w:val="0"/>
        <w:spacing w:before="288"/>
        <w:rPr>
          <w:rFonts w:ascii="Arial Narrow" w:hAnsi="Arial Narrow" w:cs="Arial"/>
          <w:sz w:val="28"/>
          <w:szCs w:val="28"/>
        </w:rPr>
      </w:pPr>
      <w:r w:rsidRPr="00A848CC">
        <w:rPr>
          <w:rFonts w:ascii="Arial Narrow" w:hAnsi="Arial Narrow" w:cs="Arial"/>
          <w:b/>
          <w:sz w:val="28"/>
          <w:szCs w:val="28"/>
        </w:rPr>
        <w:t>Studente</w:t>
      </w:r>
      <w:r w:rsidR="007C38C6" w:rsidRPr="00A848CC">
        <w:rPr>
          <w:rFonts w:ascii="Arial Narrow" w:hAnsi="Arial Narrow" w:cs="Arial"/>
          <w:b/>
          <w:sz w:val="28"/>
          <w:szCs w:val="28"/>
        </w:rPr>
        <w:t>/</w:t>
      </w:r>
      <w:r w:rsidRPr="00A848CC">
        <w:rPr>
          <w:rFonts w:ascii="Arial Narrow" w:hAnsi="Arial Narrow" w:cs="Arial"/>
          <w:b/>
          <w:sz w:val="28"/>
          <w:szCs w:val="28"/>
        </w:rPr>
        <w:t>ss</w:t>
      </w:r>
      <w:r w:rsidR="007C38C6" w:rsidRPr="00A848CC">
        <w:rPr>
          <w:rFonts w:ascii="Arial Narrow" w:hAnsi="Arial Narrow" w:cs="Arial"/>
          <w:b/>
          <w:sz w:val="28"/>
          <w:szCs w:val="28"/>
        </w:rPr>
        <w:t>a</w:t>
      </w:r>
      <w:r w:rsidR="007C38C6" w:rsidRPr="00A848CC">
        <w:rPr>
          <w:rFonts w:ascii="Arial Narrow" w:hAnsi="Arial Narrow" w:cs="Arial"/>
          <w:sz w:val="28"/>
          <w:szCs w:val="28"/>
        </w:rPr>
        <w:t>:</w:t>
      </w:r>
    </w:p>
    <w:p w14:paraId="59F02895" w14:textId="77777777" w:rsidR="007C38C6" w:rsidRPr="00A848CC" w:rsidRDefault="007C38C6" w:rsidP="007C38C6">
      <w:pPr>
        <w:widowControl w:val="0"/>
        <w:kinsoku w:val="0"/>
        <w:spacing w:line="480" w:lineRule="auto"/>
        <w:jc w:val="both"/>
        <w:rPr>
          <w:rFonts w:ascii="Arial Narrow" w:hAnsi="Arial Narrow" w:cs="Arial"/>
        </w:rPr>
      </w:pPr>
      <w:r w:rsidRPr="00A848CC">
        <w:rPr>
          <w:rFonts w:ascii="Arial Narrow" w:hAnsi="Arial Narrow" w:cs="Arial"/>
          <w:b/>
        </w:rPr>
        <w:t>Classe</w:t>
      </w:r>
      <w:r w:rsidRPr="00A848CC">
        <w:rPr>
          <w:rFonts w:ascii="Arial Narrow" w:hAnsi="Arial Narrow" w:cs="Arial"/>
        </w:rPr>
        <w:t xml:space="preserve">: </w:t>
      </w:r>
    </w:p>
    <w:p w14:paraId="6D51BF42" w14:textId="77777777" w:rsidR="007C38C6" w:rsidRPr="00A848CC" w:rsidRDefault="007C38C6" w:rsidP="007C38C6">
      <w:pPr>
        <w:widowControl w:val="0"/>
        <w:kinsoku w:val="0"/>
        <w:spacing w:line="480" w:lineRule="auto"/>
        <w:jc w:val="both"/>
        <w:rPr>
          <w:rFonts w:ascii="Arial Narrow" w:hAnsi="Arial Narrow" w:cs="Arial"/>
        </w:rPr>
      </w:pPr>
      <w:r w:rsidRPr="00A848CC">
        <w:rPr>
          <w:rFonts w:ascii="Arial Narrow" w:hAnsi="Arial Narrow" w:cs="Arial"/>
          <w:b/>
        </w:rPr>
        <w:t>Coordinatore di classe</w:t>
      </w:r>
      <w:r w:rsidRPr="00A848CC">
        <w:rPr>
          <w:rFonts w:ascii="Arial Narrow" w:hAnsi="Arial Narrow" w:cs="Arial"/>
        </w:rPr>
        <w:t>:</w:t>
      </w:r>
    </w:p>
    <w:p w14:paraId="74232CBA" w14:textId="77777777" w:rsidR="007C38C6" w:rsidRPr="00A848CC" w:rsidRDefault="007C38C6" w:rsidP="007C38C6">
      <w:pPr>
        <w:widowControl w:val="0"/>
        <w:kinsoku w:val="0"/>
        <w:spacing w:line="480" w:lineRule="auto"/>
        <w:jc w:val="both"/>
        <w:rPr>
          <w:rFonts w:ascii="Arial Narrow" w:hAnsi="Arial Narrow" w:cs="Arial"/>
          <w:b/>
        </w:rPr>
      </w:pPr>
      <w:r w:rsidRPr="00A848CC">
        <w:rPr>
          <w:rFonts w:ascii="Arial Narrow" w:hAnsi="Arial Narrow" w:cs="Arial"/>
          <w:b/>
        </w:rPr>
        <w:t xml:space="preserve">Referente  DSA/BES: </w:t>
      </w:r>
      <w:r w:rsidRPr="00A848CC">
        <w:rPr>
          <w:rFonts w:ascii="Arial Narrow" w:hAnsi="Arial Narrow" w:cs="Arial"/>
        </w:rPr>
        <w:t>Prof.ssa Galizi</w:t>
      </w:r>
      <w:r w:rsidR="00312AF5" w:rsidRPr="00A848CC">
        <w:rPr>
          <w:rFonts w:ascii="Arial Narrow" w:hAnsi="Arial Narrow" w:cs="Arial"/>
        </w:rPr>
        <w:t>a</w:t>
      </w:r>
    </w:p>
    <w:p w14:paraId="0477CF30" w14:textId="77777777" w:rsidR="00B91251" w:rsidRPr="00A848CC" w:rsidRDefault="007C38C6" w:rsidP="0058464A">
      <w:pPr>
        <w:widowControl w:val="0"/>
        <w:kinsoku w:val="0"/>
        <w:spacing w:line="480" w:lineRule="auto"/>
        <w:jc w:val="both"/>
        <w:rPr>
          <w:rFonts w:ascii="Arial Narrow" w:hAnsi="Arial Narrow" w:cs="Arial"/>
        </w:rPr>
      </w:pPr>
      <w:r w:rsidRPr="00A848CC">
        <w:rPr>
          <w:rFonts w:ascii="Arial Narrow" w:hAnsi="Arial Narrow" w:cs="Arial"/>
          <w:b/>
        </w:rPr>
        <w:t xml:space="preserve">Coordinatore GLI: </w:t>
      </w:r>
      <w:r w:rsidRPr="00A848CC">
        <w:rPr>
          <w:rFonts w:ascii="Arial Narrow" w:hAnsi="Arial Narrow" w:cs="Arial"/>
        </w:rPr>
        <w:t xml:space="preserve">Prof.ssa Galizia </w:t>
      </w:r>
    </w:p>
    <w:p w14:paraId="03542268" w14:textId="77777777" w:rsidR="0058464A" w:rsidRPr="00A848CC" w:rsidRDefault="00B91251" w:rsidP="00B91251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lastRenderedPageBreak/>
        <w:t>DATI  DELLA SEGNALAZIONE SPECIALISTICA ALLA SCUOLA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0"/>
        <w:gridCol w:w="5060"/>
      </w:tblGrid>
      <w:tr w:rsidR="00E87280" w:rsidRPr="00A848CC" w14:paraId="33433AB2" w14:textId="77777777" w:rsidTr="00580DF0">
        <w:trPr>
          <w:jc w:val="center"/>
        </w:trPr>
        <w:tc>
          <w:tcPr>
            <w:tcW w:w="5060" w:type="dxa"/>
            <w:vMerge w:val="restart"/>
            <w:shd w:val="clear" w:color="auto" w:fill="auto"/>
            <w:vAlign w:val="center"/>
          </w:tcPr>
          <w:p w14:paraId="4DB8AB93" w14:textId="77777777" w:rsidR="00E87280" w:rsidRPr="00A848CC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 xml:space="preserve">Segnalazione </w:t>
            </w:r>
            <w:r w:rsidR="00B91251" w:rsidRPr="00A848CC">
              <w:rPr>
                <w:rFonts w:ascii="Arial Narrow" w:hAnsi="Arial Narrow" w:cs="Arial"/>
              </w:rPr>
              <w:t>specialistica</w:t>
            </w:r>
            <w:r w:rsidRPr="00A848CC">
              <w:rPr>
                <w:rFonts w:ascii="Arial Narrow" w:hAnsi="Arial Narrow" w:cs="Arial"/>
              </w:rPr>
              <w:t xml:space="preserve"> alla scuola redatta da:</w:t>
            </w:r>
          </w:p>
          <w:p w14:paraId="409AFE4C" w14:textId="77777777" w:rsidR="00E87280" w:rsidRPr="00A848CC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  <w:sz w:val="16"/>
              </w:rPr>
              <w:t>(inserire a fianco gli estremi dell’ASL o del privato)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151A7690" w14:textId="77777777" w:rsidR="00E87280" w:rsidRPr="00A848CC" w:rsidRDefault="00FC1EF3" w:rsidP="00FC1EF3">
            <w:pPr>
              <w:spacing w:after="0" w:line="240" w:lineRule="auto"/>
              <w:rPr>
                <w:rFonts w:ascii="Arial Narrow" w:hAnsi="Arial Narrow" w:cs="Arial"/>
                <w:sz w:val="20"/>
              </w:rPr>
            </w:pPr>
            <w:r w:rsidRPr="00A848CC">
              <w:rPr>
                <w:rFonts w:ascii="Arial Narrow" w:hAnsi="Arial Narrow" w:cs="Arial"/>
                <w:i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8CC">
              <w:rPr>
                <w:rFonts w:ascii="Arial Narrow" w:hAnsi="Arial Narrow" w:cs="Arial"/>
                <w:iCs/>
                <w:sz w:val="20"/>
              </w:rPr>
              <w:instrText xml:space="preserve"> FORMCHECKBOX </w:instrText>
            </w:r>
            <w:r w:rsidR="00200FBA">
              <w:rPr>
                <w:rFonts w:ascii="Arial Narrow" w:hAnsi="Arial Narrow" w:cs="Arial"/>
                <w:iCs/>
                <w:sz w:val="20"/>
              </w:rPr>
            </w:r>
            <w:r w:rsidR="00200FBA">
              <w:rPr>
                <w:rFonts w:ascii="Arial Narrow" w:hAnsi="Arial Narrow" w:cs="Arial"/>
                <w:iCs/>
                <w:sz w:val="20"/>
              </w:rPr>
              <w:fldChar w:fldCharType="separate"/>
            </w:r>
            <w:r w:rsidRPr="00A848CC">
              <w:rPr>
                <w:rFonts w:ascii="Arial Narrow" w:hAnsi="Arial Narrow" w:cs="Arial"/>
                <w:iCs/>
                <w:sz w:val="20"/>
              </w:rPr>
              <w:fldChar w:fldCharType="end"/>
            </w:r>
            <w:r w:rsidR="00251FC4" w:rsidRPr="00A848CC">
              <w:rPr>
                <w:rFonts w:ascii="Arial Narrow" w:hAnsi="Arial Narrow" w:cs="Arial"/>
                <w:iCs/>
                <w:sz w:val="20"/>
              </w:rPr>
              <w:t xml:space="preserve"> </w:t>
            </w:r>
            <w:r w:rsidR="00E87280" w:rsidRPr="00A848CC">
              <w:rPr>
                <w:rFonts w:ascii="Arial Narrow" w:hAnsi="Arial Narrow" w:cs="Arial"/>
                <w:iCs/>
                <w:sz w:val="20"/>
              </w:rPr>
              <w:t>ASL :</w:t>
            </w:r>
            <w:r w:rsidRPr="00A848CC">
              <w:rPr>
                <w:rFonts w:ascii="Arial Narrow" w:hAnsi="Arial Narrow" w:cs="Arial"/>
                <w:iCs/>
                <w:sz w:val="20"/>
              </w:rPr>
              <w:t xml:space="preserve"> </w:t>
            </w:r>
          </w:p>
        </w:tc>
      </w:tr>
      <w:tr w:rsidR="00E87280" w:rsidRPr="00A848CC" w14:paraId="01AC311F" w14:textId="77777777" w:rsidTr="00580DF0">
        <w:trPr>
          <w:jc w:val="center"/>
        </w:trPr>
        <w:tc>
          <w:tcPr>
            <w:tcW w:w="5060" w:type="dxa"/>
            <w:vMerge/>
            <w:shd w:val="clear" w:color="auto" w:fill="auto"/>
            <w:vAlign w:val="center"/>
          </w:tcPr>
          <w:p w14:paraId="352F83F9" w14:textId="77777777" w:rsidR="00E87280" w:rsidRPr="00A848CC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060" w:type="dxa"/>
            <w:shd w:val="clear" w:color="auto" w:fill="auto"/>
            <w:vAlign w:val="center"/>
          </w:tcPr>
          <w:p w14:paraId="7AE6C1F8" w14:textId="77777777" w:rsidR="00E87280" w:rsidRPr="00A848CC" w:rsidRDefault="00E87280" w:rsidP="00580DF0">
            <w:pPr>
              <w:spacing w:after="0" w:line="240" w:lineRule="auto"/>
              <w:rPr>
                <w:rFonts w:ascii="Arial Narrow" w:hAnsi="Arial Narrow" w:cs="Arial"/>
                <w:sz w:val="20"/>
              </w:rPr>
            </w:pPr>
            <w:r w:rsidRPr="00A848CC">
              <w:rPr>
                <w:rFonts w:ascii="Arial Narrow" w:hAnsi="Arial Narrow" w:cs="Arial"/>
                <w:iCs/>
                <w:sz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8CC">
              <w:rPr>
                <w:rFonts w:ascii="Arial Narrow" w:hAnsi="Arial Narrow" w:cs="Arial"/>
                <w:iCs/>
                <w:sz w:val="20"/>
              </w:rPr>
              <w:instrText xml:space="preserve"> FORMCHECKBOX </w:instrText>
            </w:r>
            <w:r w:rsidR="00200FBA">
              <w:rPr>
                <w:rFonts w:ascii="Arial Narrow" w:hAnsi="Arial Narrow" w:cs="Arial"/>
                <w:iCs/>
                <w:sz w:val="20"/>
              </w:rPr>
            </w:r>
            <w:r w:rsidR="00200FBA">
              <w:rPr>
                <w:rFonts w:ascii="Arial Narrow" w:hAnsi="Arial Narrow" w:cs="Arial"/>
                <w:iCs/>
                <w:sz w:val="20"/>
              </w:rPr>
              <w:fldChar w:fldCharType="separate"/>
            </w:r>
            <w:r w:rsidRPr="00A848CC">
              <w:rPr>
                <w:rFonts w:ascii="Arial Narrow" w:hAnsi="Arial Narrow" w:cs="Arial"/>
                <w:sz w:val="20"/>
              </w:rPr>
              <w:fldChar w:fldCharType="end"/>
            </w:r>
            <w:r w:rsidR="00251FC4" w:rsidRPr="00A848CC">
              <w:rPr>
                <w:rFonts w:ascii="Arial Narrow" w:hAnsi="Arial Narrow" w:cs="Arial"/>
                <w:sz w:val="20"/>
              </w:rPr>
              <w:t xml:space="preserve"> </w:t>
            </w:r>
            <w:r w:rsidRPr="00A848CC">
              <w:rPr>
                <w:rFonts w:ascii="Arial Narrow" w:hAnsi="Arial Narrow" w:cs="Arial"/>
                <w:iCs/>
                <w:sz w:val="20"/>
              </w:rPr>
              <w:t>Privato:</w:t>
            </w:r>
          </w:p>
        </w:tc>
      </w:tr>
      <w:tr w:rsidR="00E87280" w:rsidRPr="00A848CC" w14:paraId="67EBC4F5" w14:textId="77777777" w:rsidTr="00580DF0">
        <w:trPr>
          <w:jc w:val="center"/>
        </w:trPr>
        <w:tc>
          <w:tcPr>
            <w:tcW w:w="5060" w:type="dxa"/>
            <w:shd w:val="clear" w:color="auto" w:fill="auto"/>
            <w:vAlign w:val="center"/>
          </w:tcPr>
          <w:p w14:paraId="45E526A3" w14:textId="77777777" w:rsidR="00E87280" w:rsidRPr="00A848CC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In data: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030813C9" w14:textId="77777777" w:rsidR="00E87280" w:rsidRPr="00A848CC" w:rsidRDefault="00E87280" w:rsidP="00580DF0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E87280" w:rsidRPr="00A848CC" w14:paraId="5A6E7A66" w14:textId="77777777" w:rsidTr="00580DF0">
        <w:trPr>
          <w:jc w:val="center"/>
        </w:trPr>
        <w:tc>
          <w:tcPr>
            <w:tcW w:w="5060" w:type="dxa"/>
            <w:shd w:val="clear" w:color="auto" w:fill="auto"/>
            <w:vAlign w:val="center"/>
          </w:tcPr>
          <w:p w14:paraId="5AEFDB06" w14:textId="77777777" w:rsidR="00E87280" w:rsidRPr="00A848CC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Luogo di redazione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3EB254DD" w14:textId="77777777" w:rsidR="00E87280" w:rsidRPr="00A848CC" w:rsidRDefault="00E87280" w:rsidP="00580DF0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E87280" w:rsidRPr="00A848CC" w14:paraId="6DD3738F" w14:textId="77777777" w:rsidTr="00580DF0">
        <w:trPr>
          <w:jc w:val="center"/>
        </w:trPr>
        <w:tc>
          <w:tcPr>
            <w:tcW w:w="5060" w:type="dxa"/>
            <w:shd w:val="clear" w:color="auto" w:fill="auto"/>
            <w:vAlign w:val="center"/>
          </w:tcPr>
          <w:p w14:paraId="5B5A8C45" w14:textId="77777777" w:rsidR="00E87280" w:rsidRPr="00A848CC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Città e Provincia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3BC41E84" w14:textId="77777777" w:rsidR="00E87280" w:rsidRPr="00A848CC" w:rsidRDefault="00E87280" w:rsidP="00580DF0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E87280" w:rsidRPr="00A848CC" w14:paraId="3339E3D2" w14:textId="77777777" w:rsidTr="00580DF0">
        <w:trPr>
          <w:jc w:val="center"/>
        </w:trPr>
        <w:tc>
          <w:tcPr>
            <w:tcW w:w="5060" w:type="dxa"/>
            <w:shd w:val="clear" w:color="auto" w:fill="auto"/>
            <w:vAlign w:val="center"/>
          </w:tcPr>
          <w:p w14:paraId="64052B56" w14:textId="77777777" w:rsidR="00E87280" w:rsidRPr="00A848CC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Medico che ha redatto la diagnostica: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355C5BC8" w14:textId="77777777" w:rsidR="00E87280" w:rsidRPr="00A848CC" w:rsidRDefault="00E87280" w:rsidP="00580DF0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E87280" w:rsidRPr="00A848CC" w14:paraId="4464915E" w14:textId="77777777" w:rsidTr="00580DF0">
        <w:trPr>
          <w:jc w:val="center"/>
        </w:trPr>
        <w:tc>
          <w:tcPr>
            <w:tcW w:w="5060" w:type="dxa"/>
            <w:vMerge w:val="restart"/>
            <w:shd w:val="clear" w:color="auto" w:fill="auto"/>
            <w:vAlign w:val="center"/>
          </w:tcPr>
          <w:p w14:paraId="4EE5B2CD" w14:textId="77777777" w:rsidR="00E87280" w:rsidRPr="00A848CC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In qualità di:</w:t>
            </w:r>
          </w:p>
        </w:tc>
        <w:tc>
          <w:tcPr>
            <w:tcW w:w="5060" w:type="dxa"/>
            <w:shd w:val="clear" w:color="auto" w:fill="auto"/>
            <w:vAlign w:val="center"/>
          </w:tcPr>
          <w:p w14:paraId="5D092F33" w14:textId="77777777" w:rsidR="00E87280" w:rsidRPr="00A848CC" w:rsidRDefault="00FC1EF3" w:rsidP="00580DF0">
            <w:pPr>
              <w:spacing w:after="0" w:line="240" w:lineRule="auto"/>
              <w:rPr>
                <w:rFonts w:ascii="Arial Narrow" w:hAnsi="Arial Narrow" w:cs="Arial"/>
                <w:sz w:val="20"/>
              </w:rPr>
            </w:pPr>
            <w:r w:rsidRPr="00A848CC">
              <w:rPr>
                <w:rFonts w:ascii="Arial Narrow" w:hAnsi="Arial Narrow" w:cs="Arial"/>
                <w:i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8CC">
              <w:rPr>
                <w:rFonts w:ascii="Arial Narrow" w:hAnsi="Arial Narrow" w:cs="Arial"/>
                <w:iCs/>
                <w:sz w:val="20"/>
              </w:rPr>
              <w:instrText xml:space="preserve"> FORMCHECKBOX </w:instrText>
            </w:r>
            <w:r w:rsidR="00200FBA">
              <w:rPr>
                <w:rFonts w:ascii="Arial Narrow" w:hAnsi="Arial Narrow" w:cs="Arial"/>
                <w:iCs/>
                <w:sz w:val="20"/>
              </w:rPr>
            </w:r>
            <w:r w:rsidR="00200FBA">
              <w:rPr>
                <w:rFonts w:ascii="Arial Narrow" w:hAnsi="Arial Narrow" w:cs="Arial"/>
                <w:iCs/>
                <w:sz w:val="20"/>
              </w:rPr>
              <w:fldChar w:fldCharType="separate"/>
            </w:r>
            <w:r w:rsidRPr="00A848CC">
              <w:rPr>
                <w:rFonts w:ascii="Arial Narrow" w:hAnsi="Arial Narrow" w:cs="Arial"/>
                <w:iCs/>
                <w:sz w:val="20"/>
              </w:rPr>
              <w:fldChar w:fldCharType="end"/>
            </w:r>
            <w:r w:rsidR="00251FC4" w:rsidRPr="00A848CC">
              <w:rPr>
                <w:rFonts w:ascii="Arial Narrow" w:hAnsi="Arial Narrow" w:cs="Arial"/>
                <w:sz w:val="20"/>
              </w:rPr>
              <w:t xml:space="preserve"> </w:t>
            </w:r>
            <w:r w:rsidR="00E87280" w:rsidRPr="00A848CC">
              <w:rPr>
                <w:rFonts w:ascii="Arial Narrow" w:hAnsi="Arial Narrow" w:cs="Arial"/>
                <w:i/>
                <w:sz w:val="20"/>
              </w:rPr>
              <w:t>neuropsichiatra</w:t>
            </w:r>
          </w:p>
        </w:tc>
      </w:tr>
      <w:tr w:rsidR="00E87280" w:rsidRPr="00A848CC" w14:paraId="762F826F" w14:textId="77777777" w:rsidTr="00580DF0">
        <w:trPr>
          <w:jc w:val="center"/>
        </w:trPr>
        <w:tc>
          <w:tcPr>
            <w:tcW w:w="5060" w:type="dxa"/>
            <w:vMerge/>
            <w:shd w:val="clear" w:color="auto" w:fill="auto"/>
          </w:tcPr>
          <w:p w14:paraId="612994D2" w14:textId="77777777" w:rsidR="00E87280" w:rsidRPr="00A848CC" w:rsidRDefault="00E87280" w:rsidP="00580DF0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060" w:type="dxa"/>
            <w:shd w:val="clear" w:color="auto" w:fill="auto"/>
            <w:vAlign w:val="center"/>
          </w:tcPr>
          <w:p w14:paraId="133F15AE" w14:textId="77777777" w:rsidR="00E87280" w:rsidRPr="00A848CC" w:rsidRDefault="00E87280" w:rsidP="00580DF0">
            <w:pPr>
              <w:spacing w:after="0" w:line="240" w:lineRule="auto"/>
              <w:rPr>
                <w:rFonts w:ascii="Arial Narrow" w:hAnsi="Arial Narrow" w:cs="Arial"/>
                <w:sz w:val="20"/>
              </w:rPr>
            </w:pPr>
            <w:r w:rsidRPr="00A848CC">
              <w:rPr>
                <w:rFonts w:ascii="Arial Narrow" w:hAnsi="Arial Narrow" w:cs="Arial"/>
                <w:iCs/>
                <w:sz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8CC">
              <w:rPr>
                <w:rFonts w:ascii="Arial Narrow" w:hAnsi="Arial Narrow" w:cs="Arial"/>
                <w:iCs/>
                <w:sz w:val="20"/>
              </w:rPr>
              <w:instrText xml:space="preserve"> FORMCHECKBOX </w:instrText>
            </w:r>
            <w:r w:rsidR="00200FBA">
              <w:rPr>
                <w:rFonts w:ascii="Arial Narrow" w:hAnsi="Arial Narrow" w:cs="Arial"/>
                <w:iCs/>
                <w:sz w:val="20"/>
              </w:rPr>
            </w:r>
            <w:r w:rsidR="00200FBA">
              <w:rPr>
                <w:rFonts w:ascii="Arial Narrow" w:hAnsi="Arial Narrow" w:cs="Arial"/>
                <w:iCs/>
                <w:sz w:val="20"/>
              </w:rPr>
              <w:fldChar w:fldCharType="separate"/>
            </w:r>
            <w:r w:rsidRPr="00A848CC">
              <w:rPr>
                <w:rFonts w:ascii="Arial Narrow" w:hAnsi="Arial Narrow" w:cs="Arial"/>
                <w:sz w:val="20"/>
              </w:rPr>
              <w:fldChar w:fldCharType="end"/>
            </w:r>
            <w:r w:rsidR="00251FC4" w:rsidRPr="00A848CC">
              <w:rPr>
                <w:rFonts w:ascii="Arial Narrow" w:hAnsi="Arial Narrow" w:cs="Arial"/>
                <w:sz w:val="20"/>
              </w:rPr>
              <w:t xml:space="preserve"> </w:t>
            </w:r>
            <w:r w:rsidRPr="00A848CC">
              <w:rPr>
                <w:rFonts w:ascii="Arial Narrow" w:hAnsi="Arial Narrow" w:cs="Arial"/>
                <w:i/>
                <w:sz w:val="20"/>
              </w:rPr>
              <w:t>psicologo</w:t>
            </w:r>
          </w:p>
        </w:tc>
      </w:tr>
    </w:tbl>
    <w:p w14:paraId="17ABCE71" w14:textId="77777777" w:rsidR="00C44E75" w:rsidRPr="00A848CC" w:rsidRDefault="00C44E75" w:rsidP="0058464A">
      <w:pPr>
        <w:spacing w:after="0" w:line="240" w:lineRule="auto"/>
        <w:jc w:val="center"/>
        <w:rPr>
          <w:rFonts w:ascii="Arial Narrow" w:hAnsi="Arial Narrow" w:cs="Arial"/>
          <w:i/>
        </w:rPr>
      </w:pPr>
    </w:p>
    <w:p w14:paraId="351B911B" w14:textId="77777777" w:rsidR="00C44E75" w:rsidRPr="00A848CC" w:rsidRDefault="00C44E75" w:rsidP="0058464A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t>TIPOLOGIA DEL DISTURBO</w:t>
      </w:r>
    </w:p>
    <w:p w14:paraId="7D9A7A4B" w14:textId="77777777" w:rsidR="00C44E75" w:rsidRPr="00A848CC" w:rsidRDefault="00C44E75" w:rsidP="0058464A">
      <w:pPr>
        <w:spacing w:after="0" w:line="240" w:lineRule="auto"/>
        <w:ind w:left="709"/>
        <w:rPr>
          <w:rFonts w:ascii="Arial Narrow" w:hAnsi="Arial Narrow" w:cs="Arial"/>
          <w:sz w:val="16"/>
        </w:rPr>
      </w:pPr>
      <w:r w:rsidRPr="00A848CC">
        <w:rPr>
          <w:rFonts w:ascii="Arial Narrow" w:hAnsi="Arial Narrow" w:cs="Arial"/>
          <w:sz w:val="16"/>
        </w:rPr>
        <w:t>( dalla diagnosi o dalla segnalazione specialistica)</w:t>
      </w:r>
    </w:p>
    <w:p w14:paraId="2A528602" w14:textId="77777777" w:rsidR="00840AE4" w:rsidRPr="00A848CC" w:rsidRDefault="00840AE4" w:rsidP="0058464A">
      <w:pPr>
        <w:spacing w:after="0" w:line="240" w:lineRule="auto"/>
        <w:ind w:left="709"/>
        <w:rPr>
          <w:rFonts w:ascii="Arial Narrow" w:hAnsi="Arial Narrow" w:cs="Arial"/>
          <w:sz w:val="16"/>
        </w:rPr>
      </w:pPr>
    </w:p>
    <w:p w14:paraId="3AEBD0D2" w14:textId="77777777" w:rsidR="00840AE4" w:rsidRPr="00A848CC" w:rsidRDefault="00840AE4" w:rsidP="0058464A">
      <w:pPr>
        <w:spacing w:after="0" w:line="240" w:lineRule="auto"/>
        <w:ind w:left="709"/>
        <w:rPr>
          <w:rFonts w:ascii="Arial Narrow" w:hAnsi="Arial Narrow" w:cs="Arial"/>
          <w:sz w:val="16"/>
        </w:rPr>
      </w:pPr>
    </w:p>
    <w:p w14:paraId="03B6D6D1" w14:textId="77777777" w:rsidR="00840AE4" w:rsidRPr="00A848CC" w:rsidRDefault="00A848CC" w:rsidP="00840AE4">
      <w:pPr>
        <w:rPr>
          <w:rFonts w:ascii="Arial Narrow" w:hAnsi="Arial Narrow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="00F40128" w:rsidRPr="00A848CC">
        <w:rPr>
          <w:rFonts w:ascii="Arial Narrow" w:hAnsi="Arial Narrow"/>
        </w:rPr>
        <w:t xml:space="preserve"> </w:t>
      </w:r>
      <w:r w:rsidR="00840AE4" w:rsidRPr="00A848CC">
        <w:rPr>
          <w:rFonts w:ascii="Arial Narrow" w:hAnsi="Arial Narrow"/>
        </w:rPr>
        <w:t>Deficit dell’attenzione e iperattività</w:t>
      </w:r>
      <w:r w:rsidR="00767155" w:rsidRPr="00A848CC">
        <w:rPr>
          <w:rFonts w:ascii="Arial Narrow" w:hAnsi="Arial Narrow"/>
        </w:rPr>
        <w:t xml:space="preserve"> (ADHD) </w:t>
      </w:r>
      <w:r w:rsidR="00840AE4" w:rsidRPr="00A848CC">
        <w:rPr>
          <w:rFonts w:ascii="Arial Narrow" w:hAnsi="Arial Narrow"/>
        </w:rPr>
        <w:t xml:space="preserve">/Disturbi Oppositivi Provocatori </w:t>
      </w:r>
    </w:p>
    <w:p w14:paraId="185BD131" w14:textId="77777777" w:rsidR="00840AE4" w:rsidRPr="00A848CC" w:rsidRDefault="00A848CC" w:rsidP="00840AE4">
      <w:pPr>
        <w:rPr>
          <w:rFonts w:ascii="Arial Narrow" w:hAnsi="Arial Narrow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="00F40128" w:rsidRPr="00A848CC">
        <w:rPr>
          <w:rFonts w:ascii="Arial Narrow" w:hAnsi="Arial Narrow"/>
        </w:rPr>
        <w:t xml:space="preserve"> </w:t>
      </w:r>
      <w:r w:rsidR="00840AE4" w:rsidRPr="00A848CC">
        <w:rPr>
          <w:rFonts w:ascii="Arial Narrow" w:hAnsi="Arial Narrow"/>
        </w:rPr>
        <w:t>Disturbi del linguaggio</w:t>
      </w:r>
    </w:p>
    <w:p w14:paraId="1575004C" w14:textId="77777777" w:rsidR="00840AE4" w:rsidRPr="00A848CC" w:rsidRDefault="00A848CC" w:rsidP="00840AE4">
      <w:pPr>
        <w:rPr>
          <w:rFonts w:ascii="Arial Narrow" w:hAnsi="Arial Narrow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="00F40128" w:rsidRPr="00A848CC">
        <w:rPr>
          <w:rFonts w:ascii="Arial Narrow" w:hAnsi="Arial Narrow"/>
        </w:rPr>
        <w:t xml:space="preserve"> </w:t>
      </w:r>
      <w:r w:rsidR="00840AE4" w:rsidRPr="00A848CC">
        <w:rPr>
          <w:rFonts w:ascii="Arial Narrow" w:hAnsi="Arial Narrow"/>
        </w:rPr>
        <w:t xml:space="preserve">Disturbi della funzione motoria </w:t>
      </w:r>
    </w:p>
    <w:p w14:paraId="44991FA1" w14:textId="77777777" w:rsidR="00840AE4" w:rsidRPr="00A848CC" w:rsidRDefault="00A848CC" w:rsidP="00840AE4">
      <w:pPr>
        <w:rPr>
          <w:rFonts w:ascii="Arial Narrow" w:hAnsi="Arial Narrow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="00854780" w:rsidRPr="00A848CC">
        <w:rPr>
          <w:rFonts w:ascii="Arial Narrow" w:hAnsi="Arial Narrow"/>
        </w:rPr>
        <w:t xml:space="preserve"> </w:t>
      </w:r>
      <w:r w:rsidR="00840AE4" w:rsidRPr="00A848CC">
        <w:rPr>
          <w:rFonts w:ascii="Arial Narrow" w:hAnsi="Arial Narrow"/>
        </w:rPr>
        <w:t xml:space="preserve">Borderline cognitivo </w:t>
      </w:r>
    </w:p>
    <w:p w14:paraId="415F29EC" w14:textId="77777777" w:rsidR="00840AE4" w:rsidRPr="00A848CC" w:rsidRDefault="00A848CC" w:rsidP="00840AE4">
      <w:pPr>
        <w:rPr>
          <w:rFonts w:ascii="Arial Narrow" w:hAnsi="Arial Narrow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="00767155" w:rsidRPr="00A848CC">
        <w:rPr>
          <w:rFonts w:ascii="Arial Narrow" w:hAnsi="Arial Narrow"/>
        </w:rPr>
        <w:t xml:space="preserve"> </w:t>
      </w:r>
      <w:r w:rsidR="00840AE4" w:rsidRPr="00A848CC">
        <w:rPr>
          <w:rFonts w:ascii="Arial Narrow" w:hAnsi="Arial Narrow"/>
        </w:rPr>
        <w:t>Funzionamento intellettivo limite FIL</w:t>
      </w:r>
    </w:p>
    <w:p w14:paraId="7AD812AE" w14:textId="17DB4DF2" w:rsidR="00840AE4" w:rsidRPr="006832EF" w:rsidRDefault="006832EF" w:rsidP="006832EF">
      <w:pPr>
        <w:rPr>
          <w:rFonts w:ascii="Arial Narrow" w:hAnsi="Arial Narrow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>
        <w:rPr>
          <w:rFonts w:ascii="Arial Narrow" w:hAnsi="Arial Narrow" w:cs="Arial"/>
        </w:rPr>
      </w:r>
      <w:r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Altro. Specificare: ________________________________________</w:t>
      </w:r>
    </w:p>
    <w:p w14:paraId="4E519625" w14:textId="77777777" w:rsidR="0058464A" w:rsidRPr="00A848CC" w:rsidRDefault="0058464A" w:rsidP="0058464A">
      <w:pPr>
        <w:spacing w:after="0" w:line="240" w:lineRule="auto"/>
        <w:jc w:val="center"/>
        <w:rPr>
          <w:rFonts w:ascii="Arial Narrow" w:hAnsi="Arial Narrow" w:cs="Arial"/>
          <w:i/>
          <w:sz w:val="16"/>
        </w:rPr>
      </w:pPr>
    </w:p>
    <w:p w14:paraId="2AF9E9E0" w14:textId="77777777" w:rsidR="00C44E75" w:rsidRPr="00A848CC" w:rsidRDefault="00C44E75" w:rsidP="00C44E75">
      <w:pPr>
        <w:spacing w:after="0" w:line="240" w:lineRule="auto"/>
        <w:rPr>
          <w:rFonts w:ascii="Arial Narrow" w:hAnsi="Arial Narrow" w:cs="Arial"/>
          <w:sz w:val="20"/>
          <w:u w:val="single"/>
        </w:rPr>
      </w:pPr>
    </w:p>
    <w:p w14:paraId="508E0772" w14:textId="77777777" w:rsidR="00C44E75" w:rsidRPr="00A848CC" w:rsidRDefault="00C44E75" w:rsidP="00C44E75">
      <w:pPr>
        <w:spacing w:after="0" w:line="240" w:lineRule="auto"/>
        <w:rPr>
          <w:rFonts w:ascii="Arial Narrow" w:hAnsi="Arial Narrow" w:cs="Arial"/>
          <w:b/>
          <w:sz w:val="16"/>
        </w:rPr>
      </w:pPr>
    </w:p>
    <w:p w14:paraId="73C08EC8" w14:textId="77777777" w:rsidR="00C44E75" w:rsidRPr="00A848CC" w:rsidRDefault="00C44E75" w:rsidP="0058464A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  <w:b/>
        </w:rPr>
      </w:pPr>
      <w:r w:rsidRPr="00A848CC">
        <w:rPr>
          <w:rFonts w:ascii="Arial Narrow" w:hAnsi="Arial Narrow" w:cs="Arial"/>
          <w:b/>
        </w:rPr>
        <w:t>INTERVENTI EXTRASCOLASTICI EDUCATIVO-RIABILITATIVI</w:t>
      </w:r>
    </w:p>
    <w:p w14:paraId="3D327DDA" w14:textId="77777777" w:rsidR="00C44E75" w:rsidRPr="00A848CC" w:rsidRDefault="00C44E75" w:rsidP="00C44E75">
      <w:pPr>
        <w:spacing w:after="0" w:line="240" w:lineRule="auto"/>
        <w:rPr>
          <w:rFonts w:ascii="Arial Narrow" w:hAnsi="Arial Narrow" w:cs="Arial"/>
          <w:b/>
          <w:sz w:val="16"/>
        </w:rPr>
      </w:pPr>
    </w:p>
    <w:p w14:paraId="5512DCF3" w14:textId="77777777" w:rsidR="00251FC4" w:rsidRPr="00A848CC" w:rsidRDefault="00251FC4" w:rsidP="00C44E75">
      <w:pPr>
        <w:spacing w:after="0" w:line="240" w:lineRule="auto"/>
        <w:rPr>
          <w:rFonts w:ascii="Arial Narrow" w:hAnsi="Arial Narrow" w:cs="Arial"/>
          <w:sz w:val="16"/>
        </w:rPr>
      </w:pPr>
    </w:p>
    <w:p w14:paraId="4FB33E6D" w14:textId="77777777" w:rsidR="00C44E75" w:rsidRPr="00A848CC" w:rsidRDefault="00C44E75" w:rsidP="00C44E75">
      <w:pPr>
        <w:spacing w:after="0" w:line="240" w:lineRule="auto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t>Operatore di riferimento:………………………………</w:t>
      </w:r>
      <w:r w:rsidR="0058464A" w:rsidRPr="00A848CC">
        <w:rPr>
          <w:rFonts w:ascii="Arial Narrow" w:hAnsi="Arial Narrow" w:cs="Arial"/>
        </w:rPr>
        <w:t>…</w:t>
      </w:r>
      <w:r w:rsidRPr="00A848CC">
        <w:rPr>
          <w:rFonts w:ascii="Arial Narrow" w:hAnsi="Arial Narrow" w:cs="Arial"/>
        </w:rPr>
        <w:t>…………………………….</w:t>
      </w:r>
    </w:p>
    <w:p w14:paraId="2A6EC7DF" w14:textId="77777777" w:rsidR="00C44E75" w:rsidRPr="00A848CC" w:rsidRDefault="00C44E75" w:rsidP="00C44E75">
      <w:pPr>
        <w:spacing w:after="0" w:line="240" w:lineRule="auto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t>Tempi:……………………………………………………</w:t>
      </w:r>
      <w:r w:rsidR="0058464A" w:rsidRPr="00A848CC">
        <w:rPr>
          <w:rFonts w:ascii="Arial Narrow" w:hAnsi="Arial Narrow" w:cs="Arial"/>
        </w:rPr>
        <w:t>…..</w:t>
      </w:r>
      <w:r w:rsidRPr="00A848CC">
        <w:rPr>
          <w:rFonts w:ascii="Arial Narrow" w:hAnsi="Arial Narrow" w:cs="Arial"/>
        </w:rPr>
        <w:t>…………………………..</w:t>
      </w:r>
    </w:p>
    <w:p w14:paraId="76F67B8B" w14:textId="77777777" w:rsidR="00C44E75" w:rsidRPr="00A848CC" w:rsidRDefault="00C44E75" w:rsidP="00C44E75">
      <w:pPr>
        <w:spacing w:after="0" w:line="240" w:lineRule="auto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t>Modalità:………………………………</w:t>
      </w:r>
      <w:r w:rsidR="0058464A" w:rsidRPr="00A848CC">
        <w:rPr>
          <w:rFonts w:ascii="Arial Narrow" w:hAnsi="Arial Narrow" w:cs="Arial"/>
        </w:rPr>
        <w:t>…..</w:t>
      </w:r>
      <w:r w:rsidRPr="00A848CC">
        <w:rPr>
          <w:rFonts w:ascii="Arial Narrow" w:hAnsi="Arial Narrow" w:cs="Arial"/>
        </w:rPr>
        <w:t>……………………………………………..</w:t>
      </w:r>
    </w:p>
    <w:p w14:paraId="68EE72EA" w14:textId="77777777" w:rsidR="00C44E75" w:rsidRPr="00A848CC" w:rsidRDefault="00C44E75" w:rsidP="00C44E75">
      <w:pPr>
        <w:spacing w:after="0" w:line="240" w:lineRule="auto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t>Referente del rapporto scuola/operatore……………………………………………..</w:t>
      </w:r>
    </w:p>
    <w:p w14:paraId="1EBB58BF" w14:textId="77777777" w:rsidR="00C44E75" w:rsidRPr="00A848CC" w:rsidRDefault="00C44E75" w:rsidP="0058464A">
      <w:pPr>
        <w:spacing w:after="0" w:line="240" w:lineRule="auto"/>
        <w:rPr>
          <w:rFonts w:ascii="Arial Narrow" w:hAnsi="Arial Narrow" w:cs="Arial"/>
        </w:rPr>
      </w:pPr>
    </w:p>
    <w:p w14:paraId="144853C8" w14:textId="77777777" w:rsidR="00C44E75" w:rsidRPr="00A848CC" w:rsidRDefault="00C44E75" w:rsidP="0058464A">
      <w:pPr>
        <w:numPr>
          <w:ilvl w:val="0"/>
          <w:numId w:val="39"/>
        </w:numPr>
        <w:spacing w:after="0" w:line="240" w:lineRule="auto"/>
        <w:ind w:hanging="720"/>
        <w:rPr>
          <w:rFonts w:ascii="Arial Narrow" w:hAnsi="Arial Narrow" w:cs="Arial"/>
          <w:b/>
        </w:rPr>
      </w:pPr>
      <w:r w:rsidRPr="00A848CC">
        <w:rPr>
          <w:rFonts w:ascii="Arial Narrow" w:hAnsi="Arial Narrow" w:cs="Arial"/>
          <w:b/>
        </w:rPr>
        <w:t xml:space="preserve">INTERVENTI EDUCATIVI TERRITORIALI </w:t>
      </w:r>
    </w:p>
    <w:p w14:paraId="35C2E291" w14:textId="77777777" w:rsidR="00C44E75" w:rsidRPr="00A848CC" w:rsidRDefault="00C44E75" w:rsidP="00251FC4">
      <w:pPr>
        <w:spacing w:after="0" w:line="240" w:lineRule="auto"/>
        <w:ind w:left="709"/>
        <w:rPr>
          <w:rFonts w:ascii="Arial Narrow" w:hAnsi="Arial Narrow" w:cs="Arial"/>
          <w:sz w:val="16"/>
        </w:rPr>
      </w:pPr>
      <w:r w:rsidRPr="00A848CC">
        <w:rPr>
          <w:rFonts w:ascii="Arial Narrow" w:hAnsi="Arial Narrow" w:cs="Arial"/>
          <w:sz w:val="16"/>
        </w:rPr>
        <w:t>(quartiere, comune, provincia, regione)</w:t>
      </w:r>
    </w:p>
    <w:p w14:paraId="107AB663" w14:textId="77777777" w:rsidR="00051D80" w:rsidRPr="00A848CC" w:rsidRDefault="0058464A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A848CC">
        <w:rPr>
          <w:rFonts w:ascii="Arial Narrow" w:eastAsia="Calibri" w:hAnsi="Arial Narrow" w:cs="Arial"/>
          <w:lang w:eastAsia="en-US"/>
        </w:rPr>
        <w:t xml:space="preserve">Tipo di intervento </w:t>
      </w:r>
      <w:r w:rsidR="00051D80" w:rsidRPr="00A848CC">
        <w:rPr>
          <w:rFonts w:ascii="Arial Narrow" w:eastAsia="Calibri" w:hAnsi="Arial Narrow" w:cs="Arial"/>
          <w:lang w:eastAsia="en-US"/>
        </w:rPr>
        <w:t>………………......................</w:t>
      </w:r>
      <w:r w:rsidR="00724D57" w:rsidRPr="00A848CC">
        <w:rPr>
          <w:rFonts w:ascii="Arial Narrow" w:eastAsia="Calibri" w:hAnsi="Arial Narrow" w:cs="Arial"/>
          <w:lang w:eastAsia="en-US"/>
        </w:rPr>
        <w:t>......................................................</w:t>
      </w:r>
      <w:r w:rsidR="00051D80" w:rsidRPr="00A848CC">
        <w:rPr>
          <w:rFonts w:ascii="Arial Narrow" w:eastAsia="Calibri" w:hAnsi="Arial Narrow" w:cs="Arial"/>
          <w:lang w:eastAsia="en-US"/>
        </w:rPr>
        <w:t>.....</w:t>
      </w:r>
    </w:p>
    <w:p w14:paraId="4EB3A20C" w14:textId="77777777" w:rsidR="00051D80" w:rsidRPr="00A848CC" w:rsidRDefault="00051D80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A848CC">
        <w:rPr>
          <w:rFonts w:ascii="Arial Narrow" w:eastAsia="Calibri" w:hAnsi="Arial Narrow" w:cs="Arial"/>
          <w:lang w:eastAsia="en-US"/>
        </w:rPr>
        <w:t>Operatore di riferimento:……………………………………………………………</w:t>
      </w:r>
      <w:r w:rsidR="00FC1EF3" w:rsidRPr="00A848CC">
        <w:rPr>
          <w:rFonts w:ascii="Arial Narrow" w:eastAsia="Calibri" w:hAnsi="Arial Narrow" w:cs="Arial"/>
          <w:lang w:eastAsia="en-US"/>
        </w:rPr>
        <w:t>……..</w:t>
      </w:r>
    </w:p>
    <w:p w14:paraId="5C5C7508" w14:textId="77777777" w:rsidR="00051D80" w:rsidRPr="00A848CC" w:rsidRDefault="00051D80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A848CC">
        <w:rPr>
          <w:rFonts w:ascii="Arial Narrow" w:eastAsia="Calibri" w:hAnsi="Arial Narrow" w:cs="Arial"/>
          <w:lang w:eastAsia="en-US"/>
        </w:rPr>
        <w:t>Tempi:………………………………………………………………………………</w:t>
      </w:r>
      <w:r w:rsidR="00FC1EF3" w:rsidRPr="00A848CC">
        <w:rPr>
          <w:rFonts w:ascii="Arial Narrow" w:eastAsia="Calibri" w:hAnsi="Arial Narrow" w:cs="Arial"/>
          <w:lang w:eastAsia="en-US"/>
        </w:rPr>
        <w:t>……….</w:t>
      </w:r>
    </w:p>
    <w:p w14:paraId="6202A978" w14:textId="77777777" w:rsidR="00051D80" w:rsidRPr="00A848CC" w:rsidRDefault="00051D80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A848CC">
        <w:rPr>
          <w:rFonts w:ascii="Arial Narrow" w:eastAsia="Calibri" w:hAnsi="Arial Narrow" w:cs="Arial"/>
          <w:lang w:eastAsia="en-US"/>
        </w:rPr>
        <w:t>Modalità:…………………………………………………………</w:t>
      </w:r>
      <w:r w:rsidR="00724D57" w:rsidRPr="00A848CC">
        <w:rPr>
          <w:rFonts w:ascii="Arial Narrow" w:eastAsia="Calibri" w:hAnsi="Arial Narrow" w:cs="Arial"/>
          <w:lang w:eastAsia="en-US"/>
        </w:rPr>
        <w:t>………</w:t>
      </w:r>
      <w:r w:rsidR="00FC1EF3" w:rsidRPr="00A848CC">
        <w:rPr>
          <w:rFonts w:ascii="Arial Narrow" w:eastAsia="Calibri" w:hAnsi="Arial Narrow" w:cs="Arial"/>
          <w:lang w:eastAsia="en-US"/>
        </w:rPr>
        <w:t>………………….</w:t>
      </w:r>
    </w:p>
    <w:p w14:paraId="1B2C3A36" w14:textId="77777777" w:rsidR="00724D57" w:rsidRPr="00A848CC" w:rsidRDefault="00251FC4" w:rsidP="00724D57">
      <w:pPr>
        <w:spacing w:before="120" w:after="0" w:line="240" w:lineRule="auto"/>
        <w:ind w:left="426"/>
        <w:rPr>
          <w:rFonts w:ascii="Arial Narrow" w:eastAsia="Calibri" w:hAnsi="Arial Narrow" w:cs="Arial"/>
          <w:lang w:eastAsia="en-US"/>
        </w:rPr>
      </w:pPr>
      <w:r w:rsidRPr="00A848CC">
        <w:rPr>
          <w:rFonts w:ascii="Arial Narrow" w:hAnsi="Arial Narrow" w:cs="Arial"/>
        </w:rPr>
        <w:t>Metodologia di raccordo scuola/operatore:</w:t>
      </w:r>
      <w:r w:rsidRPr="00A848CC">
        <w:rPr>
          <w:rFonts w:ascii="Arial Narrow" w:eastAsia="Calibri" w:hAnsi="Arial Narrow" w:cs="Arial"/>
          <w:lang w:eastAsia="en-US"/>
        </w:rPr>
        <w:t xml:space="preserve"> </w:t>
      </w:r>
      <w:r w:rsidR="00724D57" w:rsidRPr="00A848CC">
        <w:rPr>
          <w:rFonts w:ascii="Arial Narrow" w:eastAsia="Calibri" w:hAnsi="Arial Narrow" w:cs="Arial"/>
          <w:lang w:eastAsia="en-US"/>
        </w:rPr>
        <w:t>………………………………….</w:t>
      </w:r>
      <w:r w:rsidR="00051D80" w:rsidRPr="00A848CC">
        <w:rPr>
          <w:rFonts w:ascii="Arial Narrow" w:eastAsia="Calibri" w:hAnsi="Arial Narrow" w:cs="Arial"/>
          <w:lang w:eastAsia="en-US"/>
        </w:rPr>
        <w:t>………………………..</w:t>
      </w:r>
    </w:p>
    <w:p w14:paraId="0AC1E663" w14:textId="77777777" w:rsidR="006B3DB4" w:rsidRPr="00A848CC" w:rsidRDefault="00724D57" w:rsidP="006B3DB4">
      <w:pPr>
        <w:numPr>
          <w:ilvl w:val="0"/>
          <w:numId w:val="29"/>
        </w:numPr>
        <w:spacing w:after="0" w:line="240" w:lineRule="auto"/>
        <w:rPr>
          <w:rFonts w:ascii="Arial Narrow" w:hAnsi="Arial Narrow" w:cs="Arial"/>
          <w:b/>
        </w:rPr>
      </w:pPr>
      <w:r w:rsidRPr="00A848CC">
        <w:rPr>
          <w:rFonts w:ascii="Arial Narrow" w:eastAsia="Calibri" w:hAnsi="Arial Narrow" w:cs="Times New Roman"/>
          <w:lang w:eastAsia="en-US"/>
        </w:rPr>
        <w:br w:type="page"/>
      </w:r>
      <w:r w:rsidR="006B3DB4" w:rsidRPr="00A848CC">
        <w:rPr>
          <w:rFonts w:ascii="Arial Narrow" w:hAnsi="Arial Narrow" w:cs="Arial"/>
          <w:b/>
        </w:rPr>
        <w:lastRenderedPageBreak/>
        <w:t>CARATTERISTICHE COMPORTAMENTALI</w:t>
      </w:r>
    </w:p>
    <w:p w14:paraId="4BB0235B" w14:textId="77777777" w:rsidR="007C38C6" w:rsidRPr="00A848CC" w:rsidRDefault="007C38C6" w:rsidP="007C38C6">
      <w:pPr>
        <w:rPr>
          <w:rFonts w:ascii="Arial Narrow" w:hAnsi="Arial Narrow" w:cs="Arial"/>
          <w:sz w:val="16"/>
        </w:rPr>
      </w:pPr>
    </w:p>
    <w:tbl>
      <w:tblPr>
        <w:tblW w:w="10065" w:type="dxa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2170"/>
        <w:gridCol w:w="2792"/>
      </w:tblGrid>
      <w:tr w:rsidR="007C38C6" w:rsidRPr="00A848CC" w14:paraId="57ED129D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F492729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74702636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Acquisita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D76C90D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Da rafforzare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10BACB3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Da sviluppare</w:t>
            </w:r>
          </w:p>
        </w:tc>
      </w:tr>
      <w:tr w:rsidR="007C38C6" w:rsidRPr="00A848CC" w14:paraId="142E3351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CEFE4BB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Collaborazione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A26AFA6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2D6BB8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E8A2158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0C925C71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B737820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Partecipazione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D44B54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65A97FB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C853015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70E2E4DC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5F1011D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Relazionalità con compagni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9C499DD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64F9571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624E7F2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1A1BEBB4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4B72C3BB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Relazionalità con adulti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CCBC7DC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0BEFE1F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A278B68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0A132850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3C2E0BF1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Accettazione e rispetto delle regole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D8CF531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3A72E12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F9F3724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628BBC8C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1BFE3C70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Motivazione al lavoro scolastico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3615115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770558A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8E70D7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22E568C8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25CD3BE6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Capacità organizzative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D7FB5C1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76C86BA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7970B3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104D84A8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55F18DC2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Rispetto degli impegni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ED821CC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4954C2D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E98359C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129163DF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08E6D27D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Consapevolezza del proprio modo di apprendere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A25B465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38635E6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ECE7CAA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1E758B40" w14:textId="77777777" w:rsidTr="00FC1EF3">
        <w:trPr>
          <w:cantSplit/>
          <w:trHeight w:val="44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14:paraId="6EB11AE1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Consapevolezza delle proprie difficoltà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B6124C6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8CC7D4B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EF9D62" w14:textId="77777777" w:rsidR="007C38C6" w:rsidRPr="00A848CC" w:rsidRDefault="007C38C6" w:rsidP="00FC1EF3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14:paraId="1E6BD724" w14:textId="77777777" w:rsidR="00724D57" w:rsidRPr="00A848CC" w:rsidRDefault="00724D57" w:rsidP="007C38C6">
      <w:pPr>
        <w:rPr>
          <w:rFonts w:ascii="Arial Narrow" w:hAnsi="Arial Narrow" w:cs="Arial"/>
          <w:sz w:val="12"/>
        </w:rPr>
      </w:pPr>
    </w:p>
    <w:p w14:paraId="2A293F18" w14:textId="77777777" w:rsidR="007C38C6" w:rsidRPr="00A848CC" w:rsidRDefault="00724D57" w:rsidP="00724D57">
      <w:pPr>
        <w:numPr>
          <w:ilvl w:val="0"/>
          <w:numId w:val="29"/>
        </w:numPr>
        <w:rPr>
          <w:rFonts w:ascii="Arial Narrow" w:hAnsi="Arial Narrow" w:cs="Arial"/>
        </w:rPr>
      </w:pPr>
      <w:r w:rsidRPr="00A848CC">
        <w:rPr>
          <w:rFonts w:ascii="Arial Narrow" w:hAnsi="Arial Narrow" w:cs="Arial"/>
          <w:sz w:val="12"/>
        </w:rPr>
        <w:br w:type="page"/>
      </w:r>
      <w:r w:rsidR="007C38C6" w:rsidRPr="00A848CC">
        <w:rPr>
          <w:rFonts w:ascii="Arial Narrow" w:hAnsi="Arial Narrow" w:cs="Arial"/>
          <w:b/>
        </w:rPr>
        <w:lastRenderedPageBreak/>
        <w:t>DESCRIZIONI DEL FUNZIONAMENTO DELLE ABILITA’ STRUMENTALI</w:t>
      </w:r>
    </w:p>
    <w:p w14:paraId="0B664C58" w14:textId="77777777" w:rsidR="007C38C6" w:rsidRPr="00A848CC" w:rsidRDefault="007C38C6" w:rsidP="007C38C6">
      <w:pPr>
        <w:numPr>
          <w:ilvl w:val="0"/>
          <w:numId w:val="31"/>
        </w:numPr>
        <w:spacing w:after="0" w:line="240" w:lineRule="auto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t>Descrivere soltanto le criticità.</w:t>
      </w:r>
    </w:p>
    <w:p w14:paraId="6E8B9087" w14:textId="77777777" w:rsidR="007C38C6" w:rsidRPr="00A848CC" w:rsidRDefault="007C38C6" w:rsidP="007C38C6">
      <w:pPr>
        <w:rPr>
          <w:rFonts w:ascii="Arial Narrow" w:hAnsi="Arial Narrow" w:cs="Arial"/>
          <w:sz w:val="14"/>
        </w:rPr>
      </w:pPr>
    </w:p>
    <w:tbl>
      <w:tblPr>
        <w:tblW w:w="10065" w:type="dxa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969"/>
        <w:gridCol w:w="6096"/>
      </w:tblGrid>
      <w:tr w:rsidR="007C38C6" w:rsidRPr="00A848CC" w14:paraId="4D6AF6E0" w14:textId="77777777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B346C99" w14:textId="77777777" w:rsidR="007C38C6" w:rsidRPr="00A848CC" w:rsidRDefault="0052440B" w:rsidP="00724D57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A848CC">
              <w:rPr>
                <w:rFonts w:ascii="Arial Narrow" w:hAnsi="Arial Narrow" w:cs="Arial"/>
                <w:b/>
              </w:rPr>
              <w:t>Abilità</w:t>
            </w:r>
            <w:r w:rsidR="00380D04" w:rsidRPr="00A848CC">
              <w:rPr>
                <w:rFonts w:ascii="Arial Narrow" w:hAnsi="Arial Narrow" w:cs="Arial"/>
                <w:b/>
              </w:rPr>
              <w:t xml:space="preserve"> Strumentali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537169B" w14:textId="77777777" w:rsidR="007C38C6" w:rsidRPr="00A848CC" w:rsidRDefault="007C38C6" w:rsidP="00724D57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A848CC">
              <w:rPr>
                <w:rFonts w:ascii="Arial Narrow" w:hAnsi="Arial Narrow" w:cs="Arial"/>
                <w:b/>
              </w:rPr>
              <w:t>Informaz</w:t>
            </w:r>
            <w:r w:rsidR="0052440B" w:rsidRPr="00A848CC">
              <w:rPr>
                <w:rFonts w:ascii="Arial Narrow" w:hAnsi="Arial Narrow" w:cs="Arial"/>
                <w:b/>
              </w:rPr>
              <w:t>ioni da osservazione dello Studente</w:t>
            </w:r>
          </w:p>
        </w:tc>
      </w:tr>
      <w:tr w:rsidR="007C38C6" w:rsidRPr="00A848CC" w14:paraId="6E4375BB" w14:textId="77777777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B8DBC8E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A848CC">
              <w:rPr>
                <w:rFonts w:ascii="Arial Narrow" w:hAnsi="Arial Narrow" w:cs="Arial"/>
                <w:u w:val="single"/>
              </w:rPr>
              <w:t>LETTURA</w:t>
            </w:r>
          </w:p>
          <w:p w14:paraId="27874A83" w14:textId="77777777" w:rsidR="007C38C6" w:rsidRPr="00A848CC" w:rsidRDefault="007C38C6" w:rsidP="00C62A9E">
            <w:pPr>
              <w:spacing w:after="12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Velocità,</w:t>
            </w:r>
            <w:r w:rsidR="0052440B" w:rsidRPr="00A848CC">
              <w:rPr>
                <w:rFonts w:ascii="Arial Narrow" w:hAnsi="Arial Narrow" w:cs="Arial"/>
              </w:rPr>
              <w:t xml:space="preserve"> </w:t>
            </w:r>
            <w:r w:rsidRPr="00A848CC">
              <w:rPr>
                <w:rFonts w:ascii="Arial Narrow" w:hAnsi="Arial Narrow" w:cs="Arial"/>
              </w:rPr>
              <w:t>correttezza.</w:t>
            </w:r>
          </w:p>
          <w:p w14:paraId="0C423C8A" w14:textId="77777777" w:rsidR="007C38C6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Comprensione</w:t>
            </w:r>
          </w:p>
          <w:p w14:paraId="64192F68" w14:textId="77777777" w:rsidR="007C38C6" w:rsidRPr="00A848CC" w:rsidRDefault="007C38C6" w:rsidP="00C62A9E">
            <w:pPr>
              <w:spacing w:after="12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(</w:t>
            </w:r>
            <w:r w:rsidRPr="00A848CC">
              <w:rPr>
                <w:rFonts w:ascii="Arial Narrow" w:hAnsi="Arial Narrow" w:cs="Arial"/>
                <w:sz w:val="20"/>
              </w:rPr>
              <w:t>letterale, inferenziale, costruttiva, interpretativa, analitica,</w:t>
            </w:r>
            <w:r w:rsidRPr="00A848CC">
              <w:rPr>
                <w:rFonts w:ascii="Arial Narrow" w:hAnsi="Arial Narrow" w:cs="Arial"/>
              </w:rPr>
              <w:t xml:space="preserve"> </w:t>
            </w:r>
            <w:r w:rsidRPr="00A848CC">
              <w:rPr>
                <w:rFonts w:ascii="Arial Narrow" w:hAnsi="Arial Narrow" w:cs="Arial"/>
                <w:sz w:val="20"/>
              </w:rPr>
              <w:t>valutativa</w:t>
            </w:r>
            <w:r w:rsidR="0052440B" w:rsidRPr="00A848CC">
              <w:rPr>
                <w:rFonts w:ascii="Arial Narrow" w:hAnsi="Arial Narrow" w:cs="Arial"/>
                <w:sz w:val="20"/>
              </w:rPr>
              <w:t>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53C883E" w14:textId="77777777" w:rsidR="007C38C6" w:rsidRPr="00A848CC" w:rsidRDefault="007C38C6" w:rsidP="00A848CC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A848CC" w14:paraId="08452611" w14:textId="77777777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D088484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A848CC">
              <w:rPr>
                <w:rFonts w:ascii="Arial Narrow" w:hAnsi="Arial Narrow" w:cs="Arial"/>
                <w:u w:val="single"/>
              </w:rPr>
              <w:t>SCRITTURA</w:t>
            </w:r>
          </w:p>
          <w:p w14:paraId="3AD07FEA" w14:textId="77777777" w:rsidR="0052440B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Tratto grafico</w:t>
            </w:r>
          </w:p>
          <w:p w14:paraId="6BC8042E" w14:textId="77777777" w:rsidR="007C38C6" w:rsidRPr="00A848CC" w:rsidRDefault="007C38C6" w:rsidP="00C62A9E">
            <w:pPr>
              <w:spacing w:after="120" w:line="240" w:lineRule="auto"/>
              <w:ind w:left="57"/>
              <w:rPr>
                <w:rFonts w:ascii="Arial Narrow" w:hAnsi="Arial Narrow" w:cs="Arial"/>
                <w:sz w:val="20"/>
              </w:rPr>
            </w:pPr>
            <w:r w:rsidRPr="00A848CC">
              <w:rPr>
                <w:rFonts w:ascii="Arial Narrow" w:hAnsi="Arial Narrow" w:cs="Arial"/>
                <w:sz w:val="20"/>
              </w:rPr>
              <w:t>(velocità, qualità del tratto, corsivo/stampato)</w:t>
            </w:r>
          </w:p>
          <w:p w14:paraId="7355402F" w14:textId="77777777" w:rsidR="0052440B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 xml:space="preserve">Ortografia </w:t>
            </w:r>
          </w:p>
          <w:p w14:paraId="288C456F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  <w:sz w:val="20"/>
              </w:rPr>
              <w:t>(tipologia di errore)</w:t>
            </w:r>
          </w:p>
          <w:p w14:paraId="28507EA1" w14:textId="77777777" w:rsidR="007C38C6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Produzione del testo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316AF05" w14:textId="77777777" w:rsidR="007C38C6" w:rsidRPr="00A848CC" w:rsidRDefault="007C38C6" w:rsidP="00A848CC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A848CC" w14:paraId="177B5363" w14:textId="77777777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FD20615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  <w:sz w:val="24"/>
                <w:u w:val="single"/>
              </w:rPr>
            </w:pPr>
            <w:r w:rsidRPr="00A848CC">
              <w:rPr>
                <w:rFonts w:ascii="Arial Narrow" w:hAnsi="Arial Narrow" w:cs="Arial"/>
                <w:u w:val="single"/>
              </w:rPr>
              <w:t>CALCOLO</w:t>
            </w:r>
          </w:p>
          <w:p w14:paraId="17403E68" w14:textId="77777777" w:rsidR="007C38C6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  <w:sz w:val="20"/>
              </w:rPr>
              <w:t>(assimilazione e automatizzazione dei fatti numerici, accuratezza e velocità nel calcolo a mente e scritto, capacità di comprensione e produzione dei numeri, capacità di incolonnarli correttamente)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6A6C90A" w14:textId="77777777" w:rsidR="007C38C6" w:rsidRPr="00A848CC" w:rsidRDefault="007C38C6" w:rsidP="00A848CC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A848CC" w14:paraId="7DB57BD0" w14:textId="77777777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13AACC4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A848CC">
              <w:rPr>
                <w:rFonts w:ascii="Arial Narrow" w:hAnsi="Arial Narrow" w:cs="Arial"/>
                <w:u w:val="single"/>
              </w:rPr>
              <w:t>MEMORIA</w:t>
            </w:r>
          </w:p>
          <w:p w14:paraId="7302D70F" w14:textId="77777777" w:rsidR="007C38C6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  <w:sz w:val="20"/>
              </w:rPr>
              <w:t>(uditiva, visiva, difficoltà per le sequenze, procedurale)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F013E07" w14:textId="77777777" w:rsidR="007C38C6" w:rsidRPr="00A848CC" w:rsidRDefault="007C38C6" w:rsidP="00A848CC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A848CC" w14:paraId="02BA86DF" w14:textId="77777777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65BE2A2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A848CC">
              <w:rPr>
                <w:rFonts w:ascii="Arial Narrow" w:hAnsi="Arial Narrow" w:cs="Arial"/>
                <w:u w:val="single"/>
              </w:rPr>
              <w:t>ATTENZIONE</w:t>
            </w:r>
          </w:p>
          <w:p w14:paraId="7E12354B" w14:textId="77777777" w:rsidR="007C38C6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  <w:sz w:val="20"/>
              </w:rPr>
              <w:t>(tempi, difficoltà nella con</w:t>
            </w:r>
            <w:r w:rsidR="0052440B" w:rsidRPr="00A848CC">
              <w:rPr>
                <w:rFonts w:ascii="Arial Narrow" w:hAnsi="Arial Narrow" w:cs="Arial"/>
                <w:sz w:val="20"/>
              </w:rPr>
              <w:t>centrazione, facilmente distrai</w:t>
            </w:r>
            <w:r w:rsidRPr="00A848CC">
              <w:rPr>
                <w:rFonts w:ascii="Arial Narrow" w:hAnsi="Arial Narrow" w:cs="Arial"/>
                <w:sz w:val="20"/>
              </w:rPr>
              <w:t>bile)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B937349" w14:textId="77777777" w:rsidR="007C38C6" w:rsidRPr="00A848CC" w:rsidRDefault="007C38C6" w:rsidP="00A848CC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A848CC" w14:paraId="52F606C8" w14:textId="77777777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8D4DA33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  <w:u w:val="single"/>
              </w:rPr>
            </w:pPr>
            <w:r w:rsidRPr="00A848CC">
              <w:rPr>
                <w:rFonts w:ascii="Arial Narrow" w:hAnsi="Arial Narrow" w:cs="Arial"/>
                <w:u w:val="single"/>
              </w:rPr>
              <w:t>LINGUAGGIO</w:t>
            </w:r>
          </w:p>
          <w:p w14:paraId="28C3B16B" w14:textId="77777777" w:rsidR="0052440B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 xml:space="preserve">Recettivo </w:t>
            </w:r>
          </w:p>
          <w:p w14:paraId="767A2D02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  <w:sz w:val="20"/>
              </w:rPr>
            </w:pPr>
            <w:r w:rsidRPr="00A848CC">
              <w:rPr>
                <w:rFonts w:ascii="Arial Narrow" w:hAnsi="Arial Narrow" w:cs="Arial"/>
                <w:sz w:val="20"/>
              </w:rPr>
              <w:t>(vocabolario, comprensione grammaticale)</w:t>
            </w:r>
          </w:p>
          <w:p w14:paraId="481DAF72" w14:textId="77777777" w:rsidR="0052440B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 xml:space="preserve">Espressivo </w:t>
            </w:r>
          </w:p>
          <w:p w14:paraId="35E07CDC" w14:textId="77777777" w:rsidR="007C38C6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  <w:sz w:val="20"/>
              </w:rPr>
              <w:t>(correttezza sintattica e lessicale)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022D29A" w14:textId="77777777" w:rsidR="007C38C6" w:rsidRPr="00A848CC" w:rsidRDefault="007C38C6" w:rsidP="00A848CC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C38C6" w:rsidRPr="00A848CC" w14:paraId="043D6CB6" w14:textId="77777777" w:rsidTr="00724D57">
        <w:trPr>
          <w:cantSplit/>
          <w:trHeight w:val="3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36F0046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ALTRI DISTURBI</w:t>
            </w:r>
          </w:p>
          <w:p w14:paraId="146A4896" w14:textId="77777777" w:rsidR="007C38C6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Disprassia</w:t>
            </w:r>
          </w:p>
          <w:p w14:paraId="4C6F5D16" w14:textId="77777777" w:rsidR="007C38C6" w:rsidRPr="00A848CC" w:rsidRDefault="007C38C6" w:rsidP="00C62A9E">
            <w:pPr>
              <w:ind w:left="57"/>
              <w:rPr>
                <w:rFonts w:ascii="Arial Narrow" w:hAnsi="Arial Narrow" w:cs="Arial"/>
                <w:sz w:val="20"/>
              </w:rPr>
            </w:pPr>
            <w:r w:rsidRPr="00A848CC">
              <w:rPr>
                <w:rFonts w:ascii="Arial Narrow" w:hAnsi="Arial Narrow" w:cs="Arial"/>
                <w:sz w:val="20"/>
              </w:rPr>
              <w:t>(difficoltà nel tratto geometrico, in educazione fisica, difficoltà visuo-spaziali)</w:t>
            </w:r>
          </w:p>
          <w:p w14:paraId="6752F07A" w14:textId="77777777" w:rsidR="007C38C6" w:rsidRPr="00A848CC" w:rsidRDefault="007C38C6" w:rsidP="00C62A9E">
            <w:pPr>
              <w:spacing w:after="0" w:line="240" w:lineRule="auto"/>
              <w:ind w:left="57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Iperattività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3E07034" w14:textId="77777777" w:rsidR="007C38C6" w:rsidRPr="00A848CC" w:rsidRDefault="007C38C6" w:rsidP="00A848CC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</w:tbl>
    <w:p w14:paraId="4380324C" w14:textId="77777777" w:rsidR="00380D04" w:rsidRPr="00A848CC" w:rsidRDefault="00380D04" w:rsidP="007C38C6">
      <w:pPr>
        <w:rPr>
          <w:rFonts w:ascii="Arial Narrow" w:hAnsi="Arial Narrow" w:cs="Arial"/>
        </w:rPr>
        <w:sectPr w:rsidR="00380D04" w:rsidRPr="00A848CC" w:rsidSect="00B91251">
          <w:headerReference w:type="default" r:id="rId8"/>
          <w:footerReference w:type="default" r:id="rId9"/>
          <w:type w:val="continuous"/>
          <w:pgSz w:w="11900" w:h="16840"/>
          <w:pgMar w:top="1560" w:right="1000" w:bottom="567" w:left="920" w:header="567" w:footer="0" w:gutter="0"/>
          <w:cols w:space="720"/>
          <w:noEndnote/>
        </w:sectPr>
      </w:pPr>
    </w:p>
    <w:p w14:paraId="28165F95" w14:textId="77777777" w:rsidR="007C38C6" w:rsidRPr="00A848CC" w:rsidRDefault="007C38C6" w:rsidP="00380D04">
      <w:pPr>
        <w:numPr>
          <w:ilvl w:val="0"/>
          <w:numId w:val="29"/>
        </w:numPr>
        <w:rPr>
          <w:rFonts w:ascii="Arial Narrow" w:hAnsi="Arial Narrow" w:cs="Arial"/>
          <w:b/>
        </w:rPr>
      </w:pPr>
      <w:r w:rsidRPr="00A848CC">
        <w:rPr>
          <w:rFonts w:ascii="Arial Narrow" w:hAnsi="Arial Narrow" w:cs="Arial"/>
          <w:b/>
        </w:rPr>
        <w:lastRenderedPageBreak/>
        <w:t>INDIVIDUAZIONE DEGLI EVENTUALI ACCOMODAMENTI DEGLI OBIETTIVI MESSI IN ATTO NEGLI AMBITI DISCIPLINARI</w:t>
      </w:r>
    </w:p>
    <w:p w14:paraId="7D5DA606" w14:textId="77777777" w:rsidR="007C38C6" w:rsidRPr="00A848CC" w:rsidRDefault="007C38C6" w:rsidP="007C38C6">
      <w:pPr>
        <w:numPr>
          <w:ilvl w:val="1"/>
          <w:numId w:val="29"/>
        </w:numPr>
        <w:spacing w:after="0" w:line="240" w:lineRule="auto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t>Le  colonne vuote possono essere utilizzate per inserire  le materie  mancanti e/o  caratterizzanti il percorso di studi dell’alunno</w:t>
      </w:r>
    </w:p>
    <w:p w14:paraId="0CB73EA7" w14:textId="77777777" w:rsidR="00CF4D72" w:rsidRPr="00A848CC" w:rsidRDefault="00CF4D72" w:rsidP="00CF4D72">
      <w:pPr>
        <w:spacing w:after="0" w:line="240" w:lineRule="auto"/>
        <w:rPr>
          <w:rFonts w:ascii="Arial Narrow" w:hAnsi="Arial Narrow" w:cs="Arial"/>
        </w:rPr>
      </w:pPr>
    </w:p>
    <w:tbl>
      <w:tblPr>
        <w:tblW w:w="0" w:type="auto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42"/>
        <w:gridCol w:w="426"/>
        <w:gridCol w:w="478"/>
        <w:gridCol w:w="478"/>
        <w:gridCol w:w="479"/>
        <w:gridCol w:w="479"/>
        <w:gridCol w:w="479"/>
        <w:gridCol w:w="442"/>
        <w:gridCol w:w="425"/>
        <w:gridCol w:w="425"/>
        <w:gridCol w:w="425"/>
        <w:gridCol w:w="567"/>
        <w:gridCol w:w="567"/>
      </w:tblGrid>
      <w:tr w:rsidR="00C36519" w:rsidRPr="00A848CC" w14:paraId="6967AD70" w14:textId="77777777" w:rsidTr="00C62A9E">
        <w:trPr>
          <w:cantSplit/>
          <w:trHeight w:val="1200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B338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0"/>
              </w:rPr>
            </w:pPr>
            <w:r w:rsidRPr="00A848CC">
              <w:rPr>
                <w:rFonts w:ascii="Arial Narrow" w:hAnsi="Arial Narrow" w:cs="Arial"/>
                <w:b/>
                <w:sz w:val="24"/>
                <w:szCs w:val="20"/>
              </w:rPr>
              <w:t>MISURE DISPENSATIVE</w:t>
            </w:r>
          </w:p>
          <w:p w14:paraId="1625B2D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b/>
                <w:sz w:val="24"/>
                <w:szCs w:val="20"/>
              </w:rPr>
              <w:t>COMPENSATIVE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3F4ABD72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ITALIANO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textDirection w:val="btLr"/>
            <w:vAlign w:val="center"/>
          </w:tcPr>
          <w:p w14:paraId="31528200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INGLESE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113" w:type="dxa"/>
            </w:tcMar>
            <w:textDirection w:val="btLr"/>
            <w:vAlign w:val="center"/>
          </w:tcPr>
          <w:p w14:paraId="45520DB2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STORIA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77E43B61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MATEMATICA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09C6F0A7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300AE640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2D2FE5D7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2191329D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5A4F6BC7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33E69AB8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14:paraId="30CA4E20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14:paraId="5C23EDD3" w14:textId="77777777" w:rsidR="007C38C6" w:rsidRPr="00A848CC" w:rsidRDefault="007C38C6" w:rsidP="00365A4F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</w:tr>
      <w:tr w:rsidR="00C36519" w:rsidRPr="00A848CC" w14:paraId="35811DFE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9759035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Limitare la lettura ad alta voce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E2A180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FE85EB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085953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FB9AAC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0D8972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02BF30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118675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040FC6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81FAAB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1E4601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7C5C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C02B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43B568E3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5686840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Evitare la lettura ad alta voce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17423F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F945D7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D3B5C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F1035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E19B9A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BF348F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F428EF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73306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915ED9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48767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5D7D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667C2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13C5C2E3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185B751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 xml:space="preserve">Fornire la lettura ad alta voce del testo, delle consegne degli esercizi, ecc… da parte del docente, anche durante le verifiche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1D652A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62D9B4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EAB892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5B96F2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5E986F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AEC08E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C1F395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4E7EF9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0DF28A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C28773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2A1A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00BE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1F784670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4D23EC1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Consentire un tempo più lungo per gli elaborati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0BE461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E946B6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EE90FF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E16E78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FBDDE4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204D30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E1FDAA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7150EB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DE2639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1135AE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3B2A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97CE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0D9BF71E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432FED7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Ridurre la quantità delle richieste ( verifiche ottimizzate)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3677B3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3EF93A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01166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C492D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541B81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53F30F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446C7A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A65390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84A0E6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1729C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9D4F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CBBC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63BBE924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363F445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Dispensare dal prendere appunti sotto dettatura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9EC1A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177DB3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E20B12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38200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F31424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FC844D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1056B3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7EEA33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8F7B85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268A3B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DC52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2289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7A70216B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AEC0470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Far utilizzare schemi riassuntivi, mappe tematiche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B7307E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0383E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CE93F3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B2A0CB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735F6F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C4FFD3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3B28D6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3E6D76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E3168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E375F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2089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0134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35D9AE3C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ABF0088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Integrare libri di testo con appunti su supporto digitalizzato o su supporto cartaceo stampato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84223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4219CC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8876CD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E67F81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5A608E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DAFC79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B884DC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71DDE4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FE45EB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712A36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3186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C28E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00B66490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AFE13DA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Far utilizzare il PC (per videoscrittura, correttore ortografico, audiolibri, sintesi vocale)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04C8D2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3CFEDD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AE4B87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38651A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2F7799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AFF79D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5F299C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03461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3A5649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B107BB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8437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25BB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3592AF2E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03CA84C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Far utilizzare la calcolatrice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211707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2141FD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915F45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A4C604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F16BBD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6301EF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F209BA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0FF6EA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2446CC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60E216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34F3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2EE0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0D9CAEBF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7573E5E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Evitare la copiatura alla lavagna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00810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361C99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7EC77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FB63F5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DA9187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B1D677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21774A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8E339D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02F64D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53B931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86F28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2498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02C57465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EE886EA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Far utilizzare vocabolari elettronici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98C9B5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22F6A3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00B6AA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107168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7F82A0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67171D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9280A9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02BD88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D1F061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A3A7A8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B476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F741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6F6DE78C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C0EF897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Ridurre la richiesta di memorizzazione di sequenze/lessico/poesie/dialoghi/formule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563B80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D971EF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98A9A7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5552A7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F4BD40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B11E97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93704D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EC0F74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BDB5CE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987B1E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1D12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8188E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5D5D9A88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658D9B2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Dispensare da prove/verifiche a tempo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9A47AF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60E7F3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5335C6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E6C220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56214C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EC3CC9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88D975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AF3216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C54FC2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35A438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E5AE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2323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6519" w:rsidRPr="00A848CC" w14:paraId="343A1E60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AFE4DD6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Fornire l’esempio dello svolgimento dell’esercizio e/o l’indicazione dell’argomento cui l’esercizio è riferito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8FD034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D7484D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A197DE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EFFF78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CC81CD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406FDF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B496D0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AE89B4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898F42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EDBCA4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C93C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D64A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4AC10F5" w14:textId="77777777" w:rsidR="007C38C6" w:rsidRPr="00A848CC" w:rsidRDefault="007C38C6" w:rsidP="007C38C6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42"/>
        <w:gridCol w:w="500"/>
        <w:gridCol w:w="478"/>
        <w:gridCol w:w="478"/>
        <w:gridCol w:w="479"/>
        <w:gridCol w:w="479"/>
        <w:gridCol w:w="479"/>
        <w:gridCol w:w="509"/>
        <w:gridCol w:w="426"/>
        <w:gridCol w:w="425"/>
        <w:gridCol w:w="425"/>
        <w:gridCol w:w="425"/>
        <w:gridCol w:w="567"/>
      </w:tblGrid>
      <w:tr w:rsidR="00CF4D72" w:rsidRPr="00A848CC" w14:paraId="6589D9B8" w14:textId="77777777" w:rsidTr="000D235E">
        <w:trPr>
          <w:cantSplit/>
          <w:trHeight w:val="1229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1356CD" w14:textId="77777777" w:rsidR="007C38C6" w:rsidRPr="00A848CC" w:rsidRDefault="007C38C6" w:rsidP="00E8728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28F5E179" w14:textId="77777777" w:rsidR="00CF4D72" w:rsidRPr="00A848CC" w:rsidRDefault="007C38C6" w:rsidP="00E87280">
            <w:pPr>
              <w:rPr>
                <w:rFonts w:ascii="Arial Narrow" w:hAnsi="Arial Narrow" w:cs="Arial"/>
                <w:b/>
                <w:sz w:val="24"/>
                <w:szCs w:val="20"/>
              </w:rPr>
            </w:pPr>
            <w:r w:rsidRPr="00A848CC">
              <w:rPr>
                <w:rFonts w:ascii="Arial Narrow" w:hAnsi="Arial Narrow" w:cs="Arial"/>
                <w:b/>
                <w:sz w:val="24"/>
                <w:szCs w:val="20"/>
              </w:rPr>
              <w:t>STRATEGIE METODOLOGICHE E DIDATTICHE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7BD7A11E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ITALIANO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textDirection w:val="btLr"/>
            <w:vAlign w:val="center"/>
          </w:tcPr>
          <w:p w14:paraId="1A4CE4A7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INGLESE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113" w:type="dxa"/>
            </w:tcMar>
            <w:textDirection w:val="btLr"/>
            <w:vAlign w:val="center"/>
          </w:tcPr>
          <w:p w14:paraId="12EC8BC0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STORIA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17B9F741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MATEMATICA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544F3C6C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7ECDE3D5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3BAA5219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101C5C55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2B0ED4CA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73060DCA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14:paraId="4A4BF85E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14:paraId="5F83FCE5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</w:tc>
      </w:tr>
      <w:tr w:rsidR="00CF4D72" w:rsidRPr="00A848CC" w14:paraId="31F510FE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47263B3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Consentire l’uso del carattere stampato maiuscolo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367AD8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B791CA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04C781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0A7491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CABEF8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11687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5E13CD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E843B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579EEF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1D1316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114A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3565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4EA59037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199A6A2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Evitare la scrittura sotto dettatura, soprattutto durante le verifiche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E9A5DD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30E8B1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FA117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77C2F7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2349A4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0E7CC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1D62EA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0C9356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213989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D2050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83A3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DF17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793476B2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09A5EFA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Proporre contenuti essenziali e fornire chiare tracce degli argomenti di studio oggetto delle verifiche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D3A843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8EF4BA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F365AD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348297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26BDD5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1789B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50BB91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DC7E0B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80401D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CC7E55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5BF4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6DE2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715CAA71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CBA7B47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Concordare un carico di lavoro a casa personalizzato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18534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54051D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F91818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22BD4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BC4578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65FF21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D696C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862010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2CECCC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293AB1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76A4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5B06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087B3B1E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B03A126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Utilizzo di mediatori didattici(mappe concettuali, schemi, formulari, tabelle, glossari) sia in verifica che durante le lezioni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549D81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F3C76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F361E4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A344B6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33E994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38BC66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4468C6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185D78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6A992F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278919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5E3C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FC09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46A0DFC7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A97A977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Accertarsi della comprensione delle consegne per i compiti a casa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4D239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55ACD9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78DF81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C745DB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3BB52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8A28A0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E9683C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F4AB44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FF2BDD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E68D36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3773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80DCB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760357BD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4B5BA13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 xml:space="preserve">Fornire fotocopie adattate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AB02A2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34D8C9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117F4D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F19CB5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9A4ED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CED16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E44A46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A63D58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303EBF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88064F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DD90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AD89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5B9ABE71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949F3C7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Avviare all’uso della videoscrittura, soprattutto per la produzione testuale o nei momenti di particolare stanchezza/illeggibilità del tratto grafico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51A1EE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1FE59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0B6FC9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704EBB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2D3DAE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4814FF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FE6A41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E31872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D1BC97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E0D180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F7BB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9032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3A9DF0E7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A88D5C8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Nell’analisi: fornire la suddivisione del periodo in sintagmi.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E7E469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D675FD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1D438B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59058C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DAAF97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3318AB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EA3A70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74BD73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38C35D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F96EC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C096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0D1D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6D267038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82FADAD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Privilegiare l’utilizzo corretto delle forme grammaticali rispetto alle acquisizioni teoriche delle stesse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826A4E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D922B8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B9DD26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09DC83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017613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F9566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7742B3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EABDF7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2A887F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674B6F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C105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B1DE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4BFF2132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6ABFD9D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Utilizzare la regola delle 5 w per i testi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F2D782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E68583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40C6E0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E6B42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9AF8D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04834E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D23617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15F8F6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A0DB4B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ADBB1B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CC25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88B2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625B0591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5A966B0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Garantire l’approccio visivo e comunicativo alle lingue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ED53A8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532A5D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3119C7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5ACA69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B8010D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B1349C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E02DF5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F3EEA5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BB0EE5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DB528B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7167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4EED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4AAEB8EA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8F181B0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Favorire l’apprendimento orale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091A0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C373C6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E15236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BFC9E3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54E250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1EF6C5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1CF81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765543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55C394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E0EA30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1008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E5C1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657D2071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BF8C073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Privilegiare l’apprendimento esperienziale e laboratoriale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0FBD4A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81981C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5938B5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855D08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F2D231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1A8A3C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D9F71B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8D964D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FDBE1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72E84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5B6F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842F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6E70A9E8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C5289DD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Consentire tempi più lunghi per consolidare gli apprendimenti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57F8B9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1B3BC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D1414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AC1D73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9697EE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F36CA7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025A4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4E12D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3365D3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7A1B70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86BE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0524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0786FD93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33313C0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Pianificare, con relative argomentazioni da parte del docente, la contestualizzazione del testo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989B14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26396E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1A059F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FA8D20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A8DE08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FEABB2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B19F46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DC0C55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606D5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501D7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73D2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2536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7CDE4B40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0BAB1BD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Fornire, in tempi utili e dove è possibile in sua presenza, la correzione dell’errore per favorire la consapevolezza dell’errore stesso.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541887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E1DDB4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A732CA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85037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CE2F5A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F6C03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A39C35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506EE7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5F8191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E82FFF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627F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8493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6503AE02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6F9C8E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Frammentazione del compito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79CA95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01A7390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1D00AD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53BD3E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33D6DA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6A3EA1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58796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2373B3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BE7870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C34979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7AF8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4BE42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1F2BE967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937803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13F3AC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1BF2BA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DFB72F4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275ABB9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7498AB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B5B2BE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3B122B3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D8D13A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838CE3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4B927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F609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A181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4D72" w:rsidRPr="00A848CC" w14:paraId="763D6EEA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2A5D83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F6511A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363BCD7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4505746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9310A1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95D299C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6123F48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5127F6D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1AF635E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0840735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41551FA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68F81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C1DBB" w14:textId="77777777" w:rsidR="007C38C6" w:rsidRPr="00A848CC" w:rsidRDefault="007C38C6" w:rsidP="00CF4D7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DD4FB00" w14:textId="77777777" w:rsidR="007C38C6" w:rsidRPr="00A848CC" w:rsidRDefault="007C38C6" w:rsidP="00C62A9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A848CC">
        <w:rPr>
          <w:rFonts w:ascii="Arial Narrow" w:hAnsi="Arial Narrow" w:cs="Arial"/>
          <w:b/>
          <w:sz w:val="20"/>
          <w:szCs w:val="20"/>
        </w:rPr>
        <w:t>Le righe vuote si possono utilizzare per inserire altre strategie o misure messe in atto.</w:t>
      </w:r>
    </w:p>
    <w:p w14:paraId="5EADE95E" w14:textId="77777777" w:rsidR="009C4D12" w:rsidRPr="00A848CC" w:rsidRDefault="007C38C6" w:rsidP="00C62A9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A848CC">
        <w:rPr>
          <w:rFonts w:ascii="Arial Narrow" w:hAnsi="Arial Narrow" w:cs="Arial"/>
          <w:b/>
          <w:sz w:val="20"/>
          <w:szCs w:val="20"/>
        </w:rPr>
        <w:t>Le  colonne vuote possono essere utilizzate per inserire  le materie  mancanti e/o  caratterizzanti il percorso di studi dell’alunno</w:t>
      </w:r>
      <w:r w:rsidR="009C4D12" w:rsidRPr="00A848CC">
        <w:rPr>
          <w:rFonts w:ascii="Arial Narrow" w:hAnsi="Arial Narrow" w:cs="Arial"/>
          <w:b/>
          <w:sz w:val="20"/>
          <w:szCs w:val="20"/>
        </w:rPr>
        <w:t xml:space="preserve">. </w:t>
      </w:r>
    </w:p>
    <w:p w14:paraId="50DEA818" w14:textId="77777777" w:rsidR="009C4D12" w:rsidRPr="00A848CC" w:rsidRDefault="009C4D12" w:rsidP="009C4D12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tbl>
      <w:tblPr>
        <w:tblW w:w="0" w:type="auto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42"/>
        <w:gridCol w:w="642"/>
        <w:gridCol w:w="478"/>
        <w:gridCol w:w="478"/>
        <w:gridCol w:w="479"/>
        <w:gridCol w:w="479"/>
        <w:gridCol w:w="479"/>
        <w:gridCol w:w="509"/>
        <w:gridCol w:w="425"/>
        <w:gridCol w:w="426"/>
        <w:gridCol w:w="425"/>
        <w:gridCol w:w="425"/>
        <w:gridCol w:w="425"/>
      </w:tblGrid>
      <w:tr w:rsidR="00874823" w:rsidRPr="00A848CC" w14:paraId="5391D5A0" w14:textId="77777777" w:rsidTr="000D235E">
        <w:trPr>
          <w:cantSplit/>
          <w:trHeight w:val="1311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37E9C" w14:textId="77777777" w:rsidR="009C4D12" w:rsidRPr="00A848CC" w:rsidRDefault="009C4D12" w:rsidP="00365A4F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A7CCAA4" w14:textId="77777777" w:rsidR="009C4D12" w:rsidRPr="00A848CC" w:rsidRDefault="009C4D12" w:rsidP="00365A4F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4076B03F" w14:textId="77777777" w:rsidR="007C38C6" w:rsidRPr="00A848CC" w:rsidRDefault="007C38C6" w:rsidP="00365A4F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b/>
                <w:sz w:val="24"/>
                <w:szCs w:val="20"/>
              </w:rPr>
              <w:t xml:space="preserve">MODALITA’ DI VERIFICA E </w:t>
            </w:r>
            <w:r w:rsidRPr="00A848CC">
              <w:rPr>
                <w:rFonts w:ascii="Arial Narrow" w:hAnsi="Arial Narrow" w:cs="Arial"/>
                <w:b/>
                <w:sz w:val="20"/>
                <w:szCs w:val="20"/>
              </w:rPr>
              <w:t>VALUTAZIONE (vedi in coda alla tabella)</w:t>
            </w:r>
          </w:p>
          <w:p w14:paraId="24544358" w14:textId="77777777" w:rsidR="007C38C6" w:rsidRPr="00A848CC" w:rsidRDefault="007C38C6" w:rsidP="00365A4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4FA8545E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ITALIANO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textDirection w:val="btLr"/>
            <w:vAlign w:val="center"/>
          </w:tcPr>
          <w:p w14:paraId="07B98C58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INGLESE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113" w:type="dxa"/>
            </w:tcMar>
            <w:textDirection w:val="btLr"/>
            <w:vAlign w:val="center"/>
          </w:tcPr>
          <w:p w14:paraId="7449B88C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STORIA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4B39D5FC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A848CC">
              <w:rPr>
                <w:rFonts w:ascii="Arial Narrow" w:hAnsi="Arial Narrow" w:cs="Arial"/>
                <w:sz w:val="18"/>
                <w:szCs w:val="20"/>
              </w:rPr>
              <w:t>MATEMATICA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04D2F998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2CBDF5EA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0E8FE69B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418E7E8F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1299FAE9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13" w:type="dxa"/>
              <w:bottom w:w="80" w:type="dxa"/>
              <w:right w:w="113" w:type="dxa"/>
            </w:tcMar>
            <w:textDirection w:val="btLr"/>
            <w:vAlign w:val="center"/>
          </w:tcPr>
          <w:p w14:paraId="383B70A5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14:paraId="5B5D4607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14:paraId="24545D73" w14:textId="77777777" w:rsidR="007C38C6" w:rsidRPr="00A848CC" w:rsidRDefault="007C38C6" w:rsidP="000D235E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1CE22E46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CBD3498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Privilegiare nelle verifiche scritte e orali concetti e terminologie utilizzate nelle spiegazioni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1975A0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6666C5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257AB6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857B88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84E1324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641239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BFF5E0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EC7FEC5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85DAE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2BBC3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DF6955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8D14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459407F9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2C15E8DB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Concordare le interrogazioni orali e le prove scritte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F92E09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0BEE23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5F8236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B7309B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747E55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3698E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595468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ABEF2F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A7B025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C16522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B382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605A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509139FD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B02C4A8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Privilegiare la tipologia delle verifiche in base alla tipologia del disturbo(scelta multipla, V o F, aperta…)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43F3BC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8E4CD2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C9E5FA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2C85C64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B8D303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27E5C5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4A8F9E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186EDC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05CB83F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0151145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4496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FC26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50DBB7D1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6E6A7992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Valutare nelle prove scritte il contenuto e non la forma (punteggiatura, lessico, errori ortografici, di calcolo…)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5C6CE0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6D9A87F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21E97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B05CE6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8CBEEE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299EC1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602063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6B5551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58ED795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3F142D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D6E6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0048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729CC873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827AD10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Stimolare e supportare l’allievo, nelle verifiche orali, aiutandolo ad argomentare.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526F40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26BEF9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1D2EE7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412FBB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74F539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946E8A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058D8D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B828498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9259DA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31EC33F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53A1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1E43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07A4768B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3C2E602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Utilizzare la compensazione orale delle verifiche scritte insufficienti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6FE828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CE1C6B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C9210C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A99C2F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DA159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47B05B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E98133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B2683A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F960AA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A2409E8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CBD34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136F5F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63B506FA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4B645C9B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 xml:space="preserve">Ridurre il numero delle domande scritte o la lunghezza del testo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441834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056BE0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AC5981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96994D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2808D3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8B67A4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B7CF27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36DC94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5D01FD4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C62033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186A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8A23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66BD18CC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32D99896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Evitare la doppia negazione e frasi di difficile interpretazione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0BF7E5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D5DE2B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5D0231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CDDCB58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3CEC118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DD26C3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C8D6FA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019AC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D9AE1C4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9D3D52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4EE7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C448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26F9B5F0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7F6D47B0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Proporre verifiche graduate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E64154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0907B98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1E217F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BD21F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7CDB70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9F2A83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D2CDDD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D47451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2316D6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D3FB6C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2E0E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9FE9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724CC276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54C5770D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Fornire la possibilità di verifiche su supporto informatico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67516C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F776B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492C4B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D927A9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775332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638C37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AAFE46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8DA2F64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558DF5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D7D593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52EF5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756E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131E9C59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5CD2913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Curare la leggibilità grafica delle consegne, evitando l’eccessivo affollamento della pagina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AAD694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ACF5E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B6182D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6E5649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9510A0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4FAEDE8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985DA0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F0A75A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50F84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05105C5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731E8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54D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0AAC2267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1860B1C4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Tener conto nella valutazione delle difficoltà prassiche e procedurali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0905ED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D93C94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99E95B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3E197C5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0882CB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327711F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B2B7E8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EA24A8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311E12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FF7735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129E5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12D1B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3DF52D8C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8B088BC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Consentire la consultazione di mappe e/o schemi nelle interrogazioni/verifiche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77A5A6D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BEC086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90B143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1234D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A81761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39D333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00C2A86A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6C39F68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9C73BC3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B4C8B1F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1F196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1DF2B7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74823" w:rsidRPr="00A848CC" w14:paraId="1BE2C2FA" w14:textId="77777777" w:rsidTr="00C62A9E">
        <w:trPr>
          <w:cantSplit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14:paraId="01E13040" w14:textId="77777777" w:rsidR="007C38C6" w:rsidRPr="00A848CC" w:rsidRDefault="007C38C6" w:rsidP="000D235E">
            <w:pPr>
              <w:spacing w:after="0" w:line="240" w:lineRule="auto"/>
              <w:ind w:left="57"/>
              <w:rPr>
                <w:rFonts w:ascii="Arial Narrow" w:hAnsi="Arial Narrow" w:cs="Arial"/>
                <w:sz w:val="20"/>
                <w:szCs w:val="20"/>
              </w:rPr>
            </w:pPr>
            <w:r w:rsidRPr="00A848CC">
              <w:rPr>
                <w:rFonts w:ascii="Arial Narrow" w:hAnsi="Arial Narrow" w:cs="Arial"/>
                <w:sz w:val="20"/>
                <w:szCs w:val="20"/>
              </w:rPr>
              <w:t>Fornire l’esempio dello svolgimento dell’esercizio e/o l’indicazione dell’argomento cui l’esercizio è riferito(parole chiave)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3704B94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B45A5B4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9F2B5F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3CB5A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571296F9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7F36A24C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6DFD47A0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28B1B572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448A94AE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14:paraId="1376AEE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FB525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52A41" w14:textId="77777777" w:rsidR="007C38C6" w:rsidRPr="00A848CC" w:rsidRDefault="007C38C6" w:rsidP="00C62A9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55EAF9C" w14:textId="77777777" w:rsidR="00365A4F" w:rsidRPr="00A848CC" w:rsidRDefault="00365A4F" w:rsidP="007C38C6">
      <w:pPr>
        <w:rPr>
          <w:rFonts w:ascii="Arial Narrow" w:hAnsi="Arial Narrow" w:cs="Arial"/>
        </w:rPr>
        <w:sectPr w:rsidR="00365A4F" w:rsidRPr="00A848CC" w:rsidSect="009C4D12">
          <w:type w:val="continuous"/>
          <w:pgSz w:w="16840" w:h="11900" w:orient="landscape"/>
          <w:pgMar w:top="1418" w:right="1701" w:bottom="998" w:left="567" w:header="568" w:footer="0" w:gutter="0"/>
          <w:cols w:space="720"/>
          <w:noEndnote/>
        </w:sectPr>
      </w:pPr>
    </w:p>
    <w:p w14:paraId="7C83D5C0" w14:textId="77777777" w:rsidR="007C38C6" w:rsidRPr="00A848CC" w:rsidRDefault="007C38C6" w:rsidP="007C38C6">
      <w:pPr>
        <w:rPr>
          <w:rFonts w:ascii="Arial Narrow" w:hAnsi="Arial Narrow" w:cs="Arial"/>
          <w:b/>
        </w:rPr>
      </w:pPr>
      <w:r w:rsidRPr="00A848CC">
        <w:rPr>
          <w:rFonts w:ascii="Arial Narrow" w:hAnsi="Arial Narrow" w:cs="Arial"/>
          <w:b/>
        </w:rPr>
        <w:lastRenderedPageBreak/>
        <w:t xml:space="preserve">PATTO DI CORRESPONSABILITA’ CON </w:t>
      </w:r>
      <w:smartTag w:uri="urn:schemas-microsoft-com:office:smarttags" w:element="PersonName">
        <w:smartTagPr>
          <w:attr w:name="ProductID" w:val="LA FAMIGLIA E"/>
        </w:smartTagPr>
        <w:r w:rsidRPr="00A848CC">
          <w:rPr>
            <w:rFonts w:ascii="Arial Narrow" w:hAnsi="Arial Narrow" w:cs="Arial"/>
            <w:b/>
          </w:rPr>
          <w:t>LA FAMIGLIA E</w:t>
        </w:r>
      </w:smartTag>
      <w:r w:rsidR="007A789E">
        <w:rPr>
          <w:rFonts w:ascii="Arial Narrow" w:hAnsi="Arial Narrow" w:cs="Arial"/>
          <w:b/>
        </w:rPr>
        <w:t xml:space="preserve"> CON LO STUDENTE/SSA</w:t>
      </w:r>
      <w:r w:rsidRPr="00A848CC">
        <w:rPr>
          <w:rFonts w:ascii="Arial Narrow" w:hAnsi="Arial Narrow" w:cs="Arial"/>
          <w:b/>
        </w:rPr>
        <w:t xml:space="preserve"> </w:t>
      </w:r>
    </w:p>
    <w:p w14:paraId="68AC1E09" w14:textId="77777777" w:rsidR="007C38C6" w:rsidRPr="00A848CC" w:rsidRDefault="007C38C6" w:rsidP="007C38C6">
      <w:pPr>
        <w:rPr>
          <w:rFonts w:ascii="Arial Narrow" w:hAnsi="Arial Narrow" w:cs="Arial"/>
          <w:u w:val="single"/>
        </w:rPr>
      </w:pPr>
      <w:r w:rsidRPr="00A848CC">
        <w:rPr>
          <w:rFonts w:ascii="Arial Narrow" w:hAnsi="Arial Narrow" w:cs="Arial"/>
          <w:u w:val="single"/>
        </w:rPr>
        <w:t>Si concorda con la famiglia la seguente collaborazione:</w:t>
      </w:r>
    </w:p>
    <w:p w14:paraId="2E091FB4" w14:textId="77777777" w:rsidR="007C38C6" w:rsidRPr="00A848CC" w:rsidRDefault="007C38C6" w:rsidP="00C36519">
      <w:pPr>
        <w:spacing w:after="0" w:line="360" w:lineRule="auto"/>
        <w:ind w:left="720"/>
        <w:rPr>
          <w:rFonts w:ascii="Arial Narrow" w:hAnsi="Arial Narrow" w:cs="Arial"/>
          <w:b/>
        </w:rPr>
      </w:pPr>
      <w:r w:rsidRPr="00A848CC">
        <w:rPr>
          <w:rFonts w:ascii="Arial Narrow" w:hAnsi="Arial Narrow" w:cs="Arial"/>
        </w:rPr>
        <w:t>Controllo costante del diario</w:t>
      </w:r>
    </w:p>
    <w:p w14:paraId="2F120D77" w14:textId="77777777" w:rsidR="007C38C6" w:rsidRPr="00A848CC" w:rsidRDefault="001D3426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Aiuto da parte di un familiare/tutor</w:t>
      </w:r>
    </w:p>
    <w:p w14:paraId="629B563C" w14:textId="77777777" w:rsidR="007C38C6" w:rsidRPr="00A848CC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Verifica dello svolgimento dei compiti assegnati</w:t>
      </w:r>
    </w:p>
    <w:p w14:paraId="7C482AFD" w14:textId="77777777" w:rsidR="007C38C6" w:rsidRPr="00A848CC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Dispensa da alcuni compiti assegnati</w:t>
      </w:r>
    </w:p>
    <w:p w14:paraId="77A61B07" w14:textId="77777777" w:rsidR="007C38C6" w:rsidRPr="00A848CC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Riduzione dei compiti assegnati</w:t>
      </w:r>
    </w:p>
    <w:p w14:paraId="3A67C3C5" w14:textId="77777777" w:rsidR="007C38C6" w:rsidRPr="00A848CC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Utilizzo domestico degli strumenti compensativi</w:t>
      </w:r>
    </w:p>
    <w:p w14:paraId="39CE2985" w14:textId="77777777" w:rsidR="007C38C6" w:rsidRPr="00A848CC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Collaborazione con il team docente, segnalando eventuali disagi</w:t>
      </w:r>
    </w:p>
    <w:p w14:paraId="351B9BB3" w14:textId="77777777" w:rsidR="007C38C6" w:rsidRPr="00A848CC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Sostegno alla motivazione e all’impegno nello studio</w:t>
      </w:r>
    </w:p>
    <w:p w14:paraId="7F30E755" w14:textId="77777777" w:rsidR="007C38C6" w:rsidRPr="00A848CC" w:rsidRDefault="008E4F7D" w:rsidP="00C36519">
      <w:pPr>
        <w:spacing w:after="0" w:line="360" w:lineRule="auto"/>
        <w:ind w:left="1418" w:hanging="698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Incoraggiamento all’acquisizione di un sempre maggior grado di autonomia nella gestione dei tempi di studio e dell’impegno scolastico</w:t>
      </w:r>
    </w:p>
    <w:p w14:paraId="1227A8C2" w14:textId="77777777" w:rsidR="007C38C6" w:rsidRPr="00A848CC" w:rsidRDefault="008E4F7D" w:rsidP="00C36519">
      <w:pPr>
        <w:spacing w:after="0" w:line="360" w:lineRule="auto"/>
        <w:ind w:left="1418" w:hanging="698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Valorizzazione non soltanto dell’aspetto valutativo, ma soprattutto di  quello formativo delle discipline</w:t>
      </w:r>
    </w:p>
    <w:p w14:paraId="1681DE24" w14:textId="77777777" w:rsidR="007C38C6" w:rsidRPr="00A848CC" w:rsidRDefault="007C38C6" w:rsidP="008E4F7D">
      <w:pPr>
        <w:spacing w:after="0" w:line="240" w:lineRule="auto"/>
        <w:ind w:left="720"/>
        <w:rPr>
          <w:rFonts w:ascii="Arial Narrow" w:hAnsi="Arial Narrow" w:cs="Arial"/>
        </w:rPr>
      </w:pPr>
    </w:p>
    <w:p w14:paraId="0F33BF62" w14:textId="77777777" w:rsidR="007C38C6" w:rsidRPr="00A848CC" w:rsidRDefault="007C38C6" w:rsidP="007C38C6">
      <w:pPr>
        <w:ind w:left="720"/>
        <w:rPr>
          <w:rFonts w:ascii="Arial Narrow" w:hAnsi="Arial Narrow" w:cs="Arial"/>
          <w:u w:val="single"/>
        </w:rPr>
      </w:pPr>
      <w:r w:rsidRPr="00A848CC">
        <w:rPr>
          <w:rFonts w:ascii="Arial Narrow" w:hAnsi="Arial Narrow" w:cs="Arial"/>
        </w:rPr>
        <w:t xml:space="preserve">      </w:t>
      </w:r>
      <w:r w:rsidRPr="00A848CC">
        <w:rPr>
          <w:rFonts w:ascii="Arial Narrow" w:hAnsi="Arial Narrow" w:cs="Arial"/>
          <w:u w:val="single"/>
        </w:rPr>
        <w:t>L</w:t>
      </w:r>
      <w:r w:rsidR="00A848CC">
        <w:rPr>
          <w:rFonts w:ascii="Arial Narrow" w:hAnsi="Arial Narrow" w:cs="Arial"/>
          <w:u w:val="single"/>
        </w:rPr>
        <w:t xml:space="preserve">o studente/ssa </w:t>
      </w:r>
      <w:r w:rsidRPr="00A848CC">
        <w:rPr>
          <w:rFonts w:ascii="Arial Narrow" w:hAnsi="Arial Narrow" w:cs="Arial"/>
          <w:u w:val="single"/>
        </w:rPr>
        <w:t>si impegna a:</w:t>
      </w:r>
    </w:p>
    <w:p w14:paraId="4F41BDD6" w14:textId="77777777" w:rsidR="007C38C6" w:rsidRPr="00A848CC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 xml:space="preserve">Collaborare per il raggiungimento degli obiettivi prefissati </w:t>
      </w:r>
    </w:p>
    <w:p w14:paraId="281C8D2A" w14:textId="77777777" w:rsidR="007C38C6" w:rsidRPr="00A848CC" w:rsidRDefault="008E4F7D" w:rsidP="00C36519">
      <w:pPr>
        <w:spacing w:after="0" w:line="360" w:lineRule="auto"/>
        <w:ind w:left="720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Chiedere aiuto quando si trova in difficoltà</w:t>
      </w:r>
    </w:p>
    <w:p w14:paraId="6A60569A" w14:textId="77777777" w:rsidR="007C38C6" w:rsidRPr="00A848CC" w:rsidRDefault="008E4F7D" w:rsidP="00C36519">
      <w:pPr>
        <w:spacing w:after="0" w:line="360" w:lineRule="auto"/>
        <w:ind w:left="1418" w:hanging="698"/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848CC">
        <w:rPr>
          <w:rFonts w:ascii="Arial Narrow" w:hAnsi="Arial Narrow" w:cs="Arial"/>
        </w:rPr>
        <w:instrText xml:space="preserve"> FORMCHECKBOX </w:instrText>
      </w:r>
      <w:r w:rsidR="00200FBA">
        <w:rPr>
          <w:rFonts w:ascii="Arial Narrow" w:hAnsi="Arial Narrow" w:cs="Arial"/>
        </w:rPr>
      </w:r>
      <w:r w:rsidR="00200FBA">
        <w:rPr>
          <w:rFonts w:ascii="Arial Narrow" w:hAnsi="Arial Narrow" w:cs="Arial"/>
        </w:rPr>
        <w:fldChar w:fldCharType="separate"/>
      </w:r>
      <w:r w:rsidRPr="00A848CC">
        <w:rPr>
          <w:rFonts w:ascii="Arial Narrow" w:hAnsi="Arial Narrow" w:cs="Arial"/>
        </w:rPr>
        <w:fldChar w:fldCharType="end"/>
      </w:r>
      <w:r w:rsidRPr="00A848CC">
        <w:rPr>
          <w:rFonts w:ascii="Arial Narrow" w:hAnsi="Arial Narrow" w:cs="Arial"/>
        </w:rPr>
        <w:tab/>
      </w:r>
      <w:r w:rsidR="007C38C6" w:rsidRPr="00A848CC">
        <w:rPr>
          <w:rFonts w:ascii="Arial Narrow" w:hAnsi="Arial Narrow" w:cs="Arial"/>
        </w:rPr>
        <w:t>Fornire a docenti le informazioni che possono contribuire a comprendere le proprie difficoltà e le modalità per superarle</w:t>
      </w:r>
    </w:p>
    <w:p w14:paraId="0CE743B1" w14:textId="77777777" w:rsidR="007C38C6" w:rsidRPr="00A848CC" w:rsidRDefault="007C38C6" w:rsidP="00C36519">
      <w:pPr>
        <w:spacing w:line="360" w:lineRule="auto"/>
        <w:jc w:val="both"/>
        <w:rPr>
          <w:rFonts w:ascii="Arial Narrow" w:hAnsi="Arial Narrow" w:cs="Arial"/>
          <w:iCs/>
        </w:rPr>
      </w:pPr>
    </w:p>
    <w:p w14:paraId="1F1C8670" w14:textId="77777777" w:rsidR="007C38C6" w:rsidRPr="00A848CC" w:rsidRDefault="007C38C6" w:rsidP="007C38C6">
      <w:pPr>
        <w:jc w:val="both"/>
        <w:rPr>
          <w:rFonts w:ascii="Arial Narrow" w:hAnsi="Arial Narrow" w:cs="Arial"/>
          <w:iCs/>
        </w:rPr>
      </w:pPr>
    </w:p>
    <w:p w14:paraId="245E45D0" w14:textId="77777777" w:rsidR="007C38C6" w:rsidRPr="00A848CC" w:rsidRDefault="007C38C6" w:rsidP="007C38C6">
      <w:pPr>
        <w:jc w:val="both"/>
        <w:rPr>
          <w:rFonts w:ascii="Arial Narrow" w:hAnsi="Arial Narrow" w:cs="Arial"/>
          <w:iCs/>
        </w:rPr>
      </w:pPr>
      <w:r w:rsidRPr="00A848CC">
        <w:rPr>
          <w:rFonts w:ascii="Arial Narrow" w:hAnsi="Arial Narrow" w:cs="Arial"/>
          <w:iCs/>
        </w:rPr>
        <w:t>Si autorizza il coordinatore del C.d.C. ad avviare adeguate iniziative per condividere con i compagni di classe le ragioni dell’applicazione degli strumenti e delle misure citate nel presente documento, anche per evitare la stigmatizzazione e le ricadute psicologiche negative.</w:t>
      </w:r>
    </w:p>
    <w:p w14:paraId="4FA90F35" w14:textId="77777777" w:rsidR="007C38C6" w:rsidRPr="00A848CC" w:rsidRDefault="007C38C6" w:rsidP="007C38C6">
      <w:pPr>
        <w:rPr>
          <w:rFonts w:ascii="Arial Narrow" w:hAnsi="Arial Narrow" w:cs="Arial"/>
        </w:rPr>
      </w:pPr>
      <w:bookmarkStart w:id="0" w:name="_Hlk21599703"/>
      <w:r w:rsidRPr="00A848CC">
        <w:rPr>
          <w:rFonts w:ascii="Arial Narrow" w:hAnsi="Arial Narrow" w:cs="Arial"/>
        </w:rPr>
        <w:t>Torino, data</w:t>
      </w:r>
    </w:p>
    <w:p w14:paraId="23B94B82" w14:textId="77777777" w:rsidR="008E4F7D" w:rsidRPr="00A848CC" w:rsidRDefault="008E4F7D" w:rsidP="008E4F7D">
      <w:pPr>
        <w:rPr>
          <w:rFonts w:ascii="Arial Narrow" w:hAnsi="Arial Narrow" w:cs="Arial"/>
        </w:rPr>
      </w:pPr>
      <w:r w:rsidRPr="00A848CC">
        <w:rPr>
          <w:rFonts w:ascii="Arial Narrow" w:hAnsi="Arial Narrow" w:cs="Arial"/>
        </w:rPr>
        <w:br w:type="page"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7C38C6" w:rsidRPr="00A848CC" w14:paraId="04023F59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692793E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0C421026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Nome Cognome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5D72465D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FIRMA</w:t>
            </w:r>
          </w:p>
        </w:tc>
      </w:tr>
      <w:tr w:rsidR="007C38C6" w:rsidRPr="00A848CC" w14:paraId="393BBF55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544D979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b/>
                <w:bCs/>
              </w:rPr>
            </w:pPr>
            <w:r w:rsidRPr="00A848CC">
              <w:rPr>
                <w:rFonts w:ascii="Arial Narrow" w:hAnsi="Arial Narrow" w:cs="Arial"/>
                <w:b/>
                <w:bCs/>
              </w:rPr>
              <w:t>Il Dirigente scolastico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1D57F43D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b/>
                <w:bCs/>
              </w:rPr>
            </w:pPr>
            <w:r w:rsidRPr="00A848CC">
              <w:rPr>
                <w:rFonts w:ascii="Arial Narrow" w:hAnsi="Arial Narrow" w:cs="Arial"/>
                <w:b/>
                <w:bCs/>
              </w:rPr>
              <w:t>Prof.ssa Anna Rosaria Toma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5241969C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565F3539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427DF7E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Il genitore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48B5C6C8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0097B09D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63EE4FAF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D89C2C6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 w:rsidRPr="00A848CC">
              <w:rPr>
                <w:rFonts w:ascii="Arial Narrow" w:hAnsi="Arial Narrow" w:cs="Arial"/>
              </w:rPr>
              <w:t>Il genitore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4901D68F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6691015E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5B993D88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873D2ED" w14:textId="77777777" w:rsidR="007C38C6" w:rsidRPr="00A848CC" w:rsidRDefault="00A848CC" w:rsidP="00A848CC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</w:t>
            </w:r>
            <w:r w:rsidR="007C38C6" w:rsidRPr="00A848CC">
              <w:rPr>
                <w:rFonts w:ascii="Arial Narrow" w:hAnsi="Arial Narrow" w:cs="Arial"/>
              </w:rPr>
              <w:t>o</w:t>
            </w:r>
            <w:r>
              <w:rPr>
                <w:rFonts w:ascii="Arial Narrow" w:hAnsi="Arial Narrow" w:cs="Arial"/>
              </w:rPr>
              <w:t xml:space="preserve"> studente/ssa</w:t>
            </w:r>
            <w:r w:rsidR="007C38C6" w:rsidRPr="00A848CC">
              <w:rPr>
                <w:rFonts w:ascii="Arial Narrow" w:hAnsi="Arial Narrow" w:cs="Arial"/>
              </w:rPr>
              <w:t xml:space="preserve"> (anche se minorenne)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1E6FAC96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3D3CABD7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2BE3F843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0DA6FDD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b/>
              </w:rPr>
            </w:pPr>
            <w:r w:rsidRPr="00A848CC">
              <w:rPr>
                <w:rFonts w:ascii="Arial Narrow" w:hAnsi="Arial Narrow" w:cs="Arial"/>
                <w:b/>
              </w:rPr>
              <w:t>GLI INSEGNANTI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77022283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27F2E265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</w:tr>
      <w:tr w:rsidR="007C38C6" w:rsidRPr="00A848CC" w14:paraId="19C78AA8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3B7E553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  <w:r w:rsidRPr="00A848CC">
              <w:rPr>
                <w:rFonts w:ascii="Arial Narrow" w:hAnsi="Arial Narrow" w:cs="Arial"/>
                <w:iCs/>
              </w:rPr>
              <w:t>Italiano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20E589D4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  <w:r w:rsidRPr="00A848CC">
              <w:rPr>
                <w:rFonts w:ascii="Arial Narrow" w:hAnsi="Arial Narrow" w:cs="Arial"/>
                <w:iCs/>
              </w:rPr>
              <w:t>Prof.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20E55A57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C36519" w:rsidRPr="00A848CC" w14:paraId="562D09A2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71F1AB6" w14:textId="77777777" w:rsidR="00C36519" w:rsidRPr="00A848CC" w:rsidRDefault="00C36519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1F507D21" w14:textId="77777777" w:rsidR="00C36519" w:rsidRPr="00A848CC" w:rsidRDefault="00C36519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6DDD19A0" w14:textId="77777777" w:rsidR="00C36519" w:rsidRPr="00A848CC" w:rsidRDefault="00C36519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7C38C6" w:rsidRPr="00A848CC" w14:paraId="1C54FE70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8D76518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1A4E0A03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3EE2C2B9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7C38C6" w:rsidRPr="00A848CC" w14:paraId="34FFBC8B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03B1D041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578EFE9E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23CAC54C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A848CC" w:rsidRPr="00A848CC" w14:paraId="70F30E64" w14:textId="77777777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1F0E25B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2128B04D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31003B63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A848CC" w:rsidRPr="00A848CC" w14:paraId="7BA382F4" w14:textId="77777777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77C12D5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2DEB3CA3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34820917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A848CC" w:rsidRPr="00A848CC" w14:paraId="64291E68" w14:textId="77777777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AE3D568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217EDFE8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1B609B0E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A848CC" w:rsidRPr="00A848CC" w14:paraId="25DAB749" w14:textId="77777777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8807013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125838C9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5D872D1E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A848CC" w:rsidRPr="00A848CC" w14:paraId="3E00B64E" w14:textId="77777777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2B627C3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31203F2E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3D248B4C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A848CC" w:rsidRPr="00A848CC" w14:paraId="7B1B7153" w14:textId="77777777" w:rsidTr="0023514A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C5EA40E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15C87F23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47C21138" w14:textId="77777777" w:rsidR="00A848CC" w:rsidRPr="00A848CC" w:rsidRDefault="00A848CC" w:rsidP="0023514A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  <w:tr w:rsidR="007C38C6" w:rsidRPr="00A848CC" w14:paraId="2EBBB57A" w14:textId="77777777" w:rsidTr="00857B22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6D77124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721C52CF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43A1BC25" w14:textId="77777777" w:rsidR="007C38C6" w:rsidRPr="00A848CC" w:rsidRDefault="007C38C6" w:rsidP="00857B22">
            <w:pPr>
              <w:spacing w:after="0" w:line="480" w:lineRule="auto"/>
              <w:contextualSpacing/>
              <w:jc w:val="center"/>
              <w:rPr>
                <w:rFonts w:ascii="Arial Narrow" w:hAnsi="Arial Narrow" w:cs="Arial"/>
                <w:iCs/>
              </w:rPr>
            </w:pPr>
          </w:p>
        </w:tc>
      </w:tr>
    </w:tbl>
    <w:p w14:paraId="722DE195" w14:textId="77777777" w:rsidR="007C38C6" w:rsidRPr="00A848CC" w:rsidRDefault="007C38C6" w:rsidP="007C38C6">
      <w:pPr>
        <w:rPr>
          <w:rFonts w:ascii="Arial Narrow" w:hAnsi="Arial Narrow" w:cs="Arial"/>
          <w:b/>
          <w:bCs/>
          <w:iCs/>
        </w:rPr>
      </w:pPr>
    </w:p>
    <w:p w14:paraId="65341048" w14:textId="77777777" w:rsidR="007C38C6" w:rsidRPr="00A848CC" w:rsidRDefault="007C38C6" w:rsidP="007C38C6">
      <w:pPr>
        <w:spacing w:after="0" w:line="240" w:lineRule="auto"/>
        <w:rPr>
          <w:rFonts w:ascii="Arial Narrow" w:hAnsi="Arial Narrow" w:cs="Arial"/>
          <w:b/>
          <w:bCs/>
          <w:iCs/>
        </w:rPr>
      </w:pPr>
      <w:r w:rsidRPr="00A848CC">
        <w:rPr>
          <w:rFonts w:ascii="Arial Narrow" w:hAnsi="Arial Narrow" w:cs="Arial"/>
          <w:b/>
          <w:bCs/>
          <w:iCs/>
        </w:rPr>
        <w:t>I genitori e l</w:t>
      </w:r>
      <w:r w:rsidR="00A848CC">
        <w:rPr>
          <w:rFonts w:ascii="Arial Narrow" w:hAnsi="Arial Narrow" w:cs="Arial"/>
          <w:b/>
          <w:bCs/>
          <w:iCs/>
        </w:rPr>
        <w:t>o studente/ssa</w:t>
      </w:r>
      <w:r w:rsidRPr="00A848CC">
        <w:rPr>
          <w:rFonts w:ascii="Arial Narrow" w:hAnsi="Arial Narrow" w:cs="Arial"/>
          <w:b/>
          <w:bCs/>
          <w:iCs/>
        </w:rPr>
        <w:t xml:space="preserve"> (se maggiorenne) acconsentono al trattamento dei dati sensibili per fini istituzionali in base al </w:t>
      </w:r>
      <w:r w:rsidR="00C36519" w:rsidRPr="00A848CC">
        <w:rPr>
          <w:rFonts w:ascii="Arial Narrow" w:hAnsi="Arial Narrow" w:cs="Arial"/>
          <w:b/>
          <w:bCs/>
          <w:iCs/>
        </w:rPr>
        <w:t xml:space="preserve">regolamento </w:t>
      </w:r>
      <w:r w:rsidR="00874823" w:rsidRPr="00A848CC">
        <w:rPr>
          <w:rFonts w:ascii="Arial Narrow" w:hAnsi="Arial Narrow" w:cs="Arial"/>
          <w:b/>
          <w:bCs/>
          <w:iCs/>
        </w:rPr>
        <w:t xml:space="preserve">GDPR </w:t>
      </w:r>
      <w:r w:rsidR="00C36519" w:rsidRPr="00A848CC">
        <w:rPr>
          <w:rFonts w:ascii="Arial Narrow" w:hAnsi="Arial Narrow" w:cs="Arial"/>
          <w:b/>
          <w:bCs/>
          <w:iCs/>
        </w:rPr>
        <w:t xml:space="preserve">del parlamento europeo e del consiglio  in materia di protezione dei dati personali N° 679 del 27 Aprile 2016 </w:t>
      </w:r>
    </w:p>
    <w:p w14:paraId="19617D70" w14:textId="77777777" w:rsidR="007C38C6" w:rsidRPr="00A848CC" w:rsidRDefault="007C38C6" w:rsidP="007C38C6">
      <w:pPr>
        <w:spacing w:after="0" w:line="240" w:lineRule="auto"/>
        <w:rPr>
          <w:rFonts w:ascii="Arial Narrow" w:hAnsi="Arial Narrow" w:cs="Arial"/>
          <w:iCs/>
        </w:rPr>
      </w:pPr>
    </w:p>
    <w:p w14:paraId="4C15FF03" w14:textId="77777777" w:rsidR="007C38C6" w:rsidRPr="00A848CC" w:rsidRDefault="007C38C6" w:rsidP="007C38C6">
      <w:pPr>
        <w:spacing w:after="0" w:line="240" w:lineRule="auto"/>
        <w:rPr>
          <w:rFonts w:ascii="Arial Narrow" w:hAnsi="Arial Narrow" w:cs="Arial"/>
          <w:iCs/>
        </w:rPr>
      </w:pPr>
    </w:p>
    <w:p w14:paraId="02E50151" w14:textId="77777777" w:rsidR="007C38C6" w:rsidRPr="00A848CC" w:rsidRDefault="007C38C6" w:rsidP="007C38C6">
      <w:pPr>
        <w:spacing w:after="0" w:line="240" w:lineRule="auto"/>
        <w:rPr>
          <w:rFonts w:ascii="Arial Narrow" w:hAnsi="Arial Narrow" w:cs="Arial"/>
          <w:iCs/>
        </w:rPr>
      </w:pPr>
      <w:r w:rsidRPr="00A848CC">
        <w:rPr>
          <w:rFonts w:ascii="Arial Narrow" w:hAnsi="Arial Narrow" w:cs="Arial"/>
          <w:iCs/>
        </w:rPr>
        <w:t>Sig</w:t>
      </w:r>
      <w:r w:rsidR="00C36519" w:rsidRPr="00A848CC">
        <w:rPr>
          <w:rFonts w:ascii="Arial Narrow" w:hAnsi="Arial Narrow" w:cs="Arial"/>
          <w:iCs/>
          <w:sz w:val="16"/>
        </w:rPr>
        <w:t>.(</w:t>
      </w:r>
      <w:r w:rsidRPr="00A848CC">
        <w:rPr>
          <w:rFonts w:ascii="Arial Narrow" w:hAnsi="Arial Narrow" w:cs="Arial"/>
          <w:iCs/>
          <w:sz w:val="16"/>
        </w:rPr>
        <w:t>Nome Cognome</w:t>
      </w:r>
      <w:r w:rsidR="00C36519" w:rsidRPr="00A848CC">
        <w:rPr>
          <w:rFonts w:ascii="Arial Narrow" w:hAnsi="Arial Narrow" w:cs="Arial"/>
          <w:iCs/>
          <w:sz w:val="16"/>
        </w:rPr>
        <w:t>)</w:t>
      </w:r>
      <w:r w:rsidRPr="00A848CC">
        <w:rPr>
          <w:rFonts w:ascii="Arial Narrow" w:hAnsi="Arial Narrow" w:cs="Arial"/>
          <w:iCs/>
          <w:sz w:val="16"/>
        </w:rPr>
        <w:t xml:space="preserve">   </w:t>
      </w:r>
      <w:r w:rsidR="00C36519" w:rsidRPr="00A848CC">
        <w:rPr>
          <w:rFonts w:ascii="Arial Narrow" w:hAnsi="Arial Narrow" w:cs="Arial"/>
          <w:iCs/>
          <w:sz w:val="16"/>
        </w:rPr>
        <w:t xml:space="preserve">         </w:t>
      </w:r>
      <w:r w:rsidRPr="00A848CC">
        <w:rPr>
          <w:rFonts w:ascii="Arial Narrow" w:hAnsi="Arial Narrow" w:cs="Arial"/>
          <w:iCs/>
        </w:rPr>
        <w:t>_______________</w:t>
      </w:r>
      <w:r w:rsidR="00C36519" w:rsidRPr="00A848CC">
        <w:rPr>
          <w:rFonts w:ascii="Arial Narrow" w:hAnsi="Arial Narrow" w:cs="Arial"/>
          <w:iCs/>
        </w:rPr>
        <w:t>_______</w:t>
      </w:r>
      <w:r w:rsidRPr="00A848CC">
        <w:rPr>
          <w:rFonts w:ascii="Arial Narrow" w:hAnsi="Arial Narrow" w:cs="Arial"/>
          <w:iCs/>
        </w:rPr>
        <w:t>____</w:t>
      </w:r>
    </w:p>
    <w:p w14:paraId="26703122" w14:textId="77777777" w:rsidR="007C38C6" w:rsidRPr="00A848CC" w:rsidRDefault="007C38C6" w:rsidP="007C38C6">
      <w:pPr>
        <w:spacing w:after="0" w:line="240" w:lineRule="auto"/>
        <w:rPr>
          <w:rFonts w:ascii="Arial Narrow" w:hAnsi="Arial Narrow" w:cs="Arial"/>
          <w:iCs/>
        </w:rPr>
      </w:pPr>
    </w:p>
    <w:p w14:paraId="39199B61" w14:textId="77777777" w:rsidR="007C38C6" w:rsidRPr="00A848CC" w:rsidRDefault="007C38C6" w:rsidP="007C38C6">
      <w:pPr>
        <w:spacing w:after="0" w:line="240" w:lineRule="auto"/>
        <w:rPr>
          <w:rFonts w:ascii="Arial Narrow" w:hAnsi="Arial Narrow" w:cs="Arial"/>
          <w:iCs/>
        </w:rPr>
      </w:pPr>
      <w:r w:rsidRPr="00A848CC">
        <w:rPr>
          <w:rFonts w:ascii="Arial Narrow" w:hAnsi="Arial Narrow" w:cs="Arial"/>
          <w:iCs/>
        </w:rPr>
        <w:t xml:space="preserve">Sig.ra </w:t>
      </w:r>
      <w:r w:rsidR="00C36519" w:rsidRPr="00A848CC">
        <w:rPr>
          <w:rFonts w:ascii="Arial Narrow" w:hAnsi="Arial Narrow" w:cs="Arial"/>
          <w:iCs/>
          <w:sz w:val="16"/>
        </w:rPr>
        <w:t xml:space="preserve">.(Nome Cognome)    </w:t>
      </w:r>
      <w:r w:rsidRPr="00A848CC">
        <w:rPr>
          <w:rFonts w:ascii="Arial Narrow" w:hAnsi="Arial Narrow" w:cs="Arial"/>
          <w:iCs/>
        </w:rPr>
        <w:t>________</w:t>
      </w:r>
      <w:r w:rsidR="00C36519" w:rsidRPr="00A848CC">
        <w:rPr>
          <w:rFonts w:ascii="Arial Narrow" w:hAnsi="Arial Narrow" w:cs="Arial"/>
          <w:iCs/>
        </w:rPr>
        <w:t>_______</w:t>
      </w:r>
      <w:r w:rsidRPr="00A848CC">
        <w:rPr>
          <w:rFonts w:ascii="Arial Narrow" w:hAnsi="Arial Narrow" w:cs="Arial"/>
          <w:iCs/>
        </w:rPr>
        <w:t>___________</w:t>
      </w:r>
    </w:p>
    <w:p w14:paraId="266AA14C" w14:textId="77777777" w:rsidR="00C36519" w:rsidRPr="00A848CC" w:rsidRDefault="00C36519" w:rsidP="007C38C6">
      <w:pPr>
        <w:spacing w:after="0" w:line="240" w:lineRule="auto"/>
        <w:rPr>
          <w:rFonts w:ascii="Arial Narrow" w:hAnsi="Arial Narrow" w:cs="Arial"/>
          <w:iCs/>
        </w:rPr>
      </w:pPr>
    </w:p>
    <w:p w14:paraId="63BA97E8" w14:textId="77777777" w:rsidR="007C38C6" w:rsidRPr="00A848CC" w:rsidRDefault="007C38C6" w:rsidP="007C38C6">
      <w:pPr>
        <w:spacing w:after="0" w:line="240" w:lineRule="auto"/>
        <w:rPr>
          <w:rFonts w:ascii="Arial Narrow" w:hAnsi="Arial Narrow" w:cs="Arial"/>
          <w:iCs/>
        </w:rPr>
      </w:pPr>
      <w:r w:rsidRPr="00A848CC">
        <w:rPr>
          <w:rFonts w:ascii="Arial Narrow" w:hAnsi="Arial Narrow" w:cs="Arial"/>
          <w:iCs/>
        </w:rPr>
        <w:t xml:space="preserve">Alunno </w:t>
      </w:r>
      <w:r w:rsidR="00C36519" w:rsidRPr="00A848CC">
        <w:rPr>
          <w:rFonts w:ascii="Arial Narrow" w:hAnsi="Arial Narrow" w:cs="Arial"/>
          <w:iCs/>
          <w:sz w:val="16"/>
        </w:rPr>
        <w:t xml:space="preserve">.(Nome Cognome)   </w:t>
      </w:r>
      <w:r w:rsidRPr="00A848CC">
        <w:rPr>
          <w:rFonts w:ascii="Arial Narrow" w:hAnsi="Arial Narrow" w:cs="Arial"/>
          <w:iCs/>
        </w:rPr>
        <w:t>____________________</w:t>
      </w:r>
      <w:r w:rsidR="00C36519" w:rsidRPr="00A848CC">
        <w:rPr>
          <w:rFonts w:ascii="Arial Narrow" w:hAnsi="Arial Narrow" w:cs="Arial"/>
          <w:iCs/>
        </w:rPr>
        <w:t>______</w:t>
      </w:r>
    </w:p>
    <w:bookmarkEnd w:id="0"/>
    <w:p w14:paraId="08627B12" w14:textId="77777777" w:rsidR="007C38C6" w:rsidRPr="00A848CC" w:rsidRDefault="007C38C6" w:rsidP="007C38C6">
      <w:pPr>
        <w:rPr>
          <w:rFonts w:ascii="Arial Narrow" w:hAnsi="Arial Narrow" w:cs="Arial"/>
          <w:iCs/>
        </w:rPr>
      </w:pPr>
    </w:p>
    <w:sectPr w:rsidR="007C38C6" w:rsidRPr="00A848CC" w:rsidSect="008E4F7D">
      <w:type w:val="continuous"/>
      <w:pgSz w:w="11900" w:h="16840"/>
      <w:pgMar w:top="1701" w:right="998" w:bottom="567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AF921" w14:textId="77777777" w:rsidR="00200FBA" w:rsidRDefault="00200FBA">
      <w:pPr>
        <w:spacing w:after="0" w:line="240" w:lineRule="auto"/>
      </w:pPr>
      <w:r>
        <w:separator/>
      </w:r>
    </w:p>
  </w:endnote>
  <w:endnote w:type="continuationSeparator" w:id="0">
    <w:p w14:paraId="5B40AE1C" w14:textId="77777777" w:rsidR="00200FBA" w:rsidRDefault="0020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480"/>
      <w:gridCol w:w="4536"/>
      <w:gridCol w:w="3104"/>
    </w:tblGrid>
    <w:tr w:rsidR="00E87280" w:rsidRPr="00562D3D" w14:paraId="1695AD47" w14:textId="77777777" w:rsidTr="00562D3D">
      <w:tc>
        <w:tcPr>
          <w:tcW w:w="2480" w:type="dxa"/>
          <w:shd w:val="clear" w:color="auto" w:fill="auto"/>
        </w:tcPr>
        <w:p w14:paraId="1556517C" w14:textId="77777777"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b/>
              <w:sz w:val="18"/>
            </w:rPr>
          </w:pPr>
          <w:r w:rsidRPr="00562D3D">
            <w:rPr>
              <w:rFonts w:ascii="Arial Narrow" w:hAnsi="Arial Narrow"/>
              <w:b/>
              <w:sz w:val="18"/>
            </w:rPr>
            <w:t>Emissione (RSGQ)</w:t>
          </w:r>
        </w:p>
      </w:tc>
      <w:tc>
        <w:tcPr>
          <w:tcW w:w="4536" w:type="dxa"/>
          <w:shd w:val="clear" w:color="auto" w:fill="auto"/>
        </w:tcPr>
        <w:p w14:paraId="2B80BD9E" w14:textId="77777777"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b/>
              <w:sz w:val="18"/>
            </w:rPr>
          </w:pPr>
          <w:r w:rsidRPr="00562D3D">
            <w:rPr>
              <w:rFonts w:ascii="Arial Narrow" w:hAnsi="Arial Narrow"/>
              <w:b/>
              <w:sz w:val="18"/>
            </w:rPr>
            <w:t>Verifica (Funzione Strumentale per la Didattica e l'Inclusività)</w:t>
          </w:r>
        </w:p>
      </w:tc>
      <w:tc>
        <w:tcPr>
          <w:tcW w:w="3104" w:type="dxa"/>
          <w:shd w:val="clear" w:color="auto" w:fill="auto"/>
        </w:tcPr>
        <w:p w14:paraId="04F71963" w14:textId="77777777"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b/>
              <w:sz w:val="18"/>
            </w:rPr>
          </w:pPr>
          <w:r w:rsidRPr="00562D3D">
            <w:rPr>
              <w:rFonts w:ascii="Arial Narrow" w:hAnsi="Arial Narrow"/>
              <w:b/>
              <w:sz w:val="18"/>
            </w:rPr>
            <w:t>Validazione e Approvazione (DS)</w:t>
          </w:r>
        </w:p>
      </w:tc>
    </w:tr>
    <w:tr w:rsidR="00E87280" w:rsidRPr="00562D3D" w14:paraId="0240B304" w14:textId="77777777" w:rsidTr="00562D3D">
      <w:tc>
        <w:tcPr>
          <w:tcW w:w="2480" w:type="dxa"/>
          <w:shd w:val="clear" w:color="auto" w:fill="auto"/>
        </w:tcPr>
        <w:p w14:paraId="07254D1F" w14:textId="77777777"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sz w:val="20"/>
            </w:rPr>
          </w:pPr>
          <w:r w:rsidRPr="00562D3D">
            <w:rPr>
              <w:rFonts w:ascii="Arial Narrow" w:hAnsi="Arial Narrow"/>
              <w:sz w:val="20"/>
            </w:rPr>
            <w:t>Giuseppe Salvadore</w:t>
          </w:r>
        </w:p>
      </w:tc>
      <w:tc>
        <w:tcPr>
          <w:tcW w:w="4536" w:type="dxa"/>
          <w:shd w:val="clear" w:color="auto" w:fill="auto"/>
        </w:tcPr>
        <w:p w14:paraId="3D0C46F3" w14:textId="77777777"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sz w:val="20"/>
            </w:rPr>
          </w:pPr>
          <w:r w:rsidRPr="00562D3D">
            <w:rPr>
              <w:rFonts w:ascii="Arial Narrow" w:hAnsi="Arial Narrow"/>
              <w:sz w:val="20"/>
            </w:rPr>
            <w:t xml:space="preserve">Alice Galizia </w:t>
          </w:r>
        </w:p>
      </w:tc>
      <w:tc>
        <w:tcPr>
          <w:tcW w:w="3104" w:type="dxa"/>
          <w:shd w:val="clear" w:color="auto" w:fill="auto"/>
        </w:tcPr>
        <w:p w14:paraId="1B0AA3F5" w14:textId="77777777" w:rsidR="00E87280" w:rsidRPr="00562D3D" w:rsidRDefault="00E87280" w:rsidP="00562D3D">
          <w:pPr>
            <w:pStyle w:val="Pidipagina"/>
            <w:tabs>
              <w:tab w:val="clear" w:pos="4819"/>
              <w:tab w:val="clear" w:pos="9638"/>
              <w:tab w:val="left" w:pos="3015"/>
            </w:tabs>
            <w:spacing w:after="0" w:line="240" w:lineRule="auto"/>
            <w:jc w:val="center"/>
            <w:rPr>
              <w:rFonts w:ascii="Arial Narrow" w:hAnsi="Arial Narrow"/>
              <w:sz w:val="20"/>
            </w:rPr>
          </w:pPr>
          <w:r w:rsidRPr="00562D3D">
            <w:rPr>
              <w:rFonts w:ascii="Arial Narrow" w:hAnsi="Arial Narrow"/>
              <w:sz w:val="20"/>
            </w:rPr>
            <w:t>Prof.ssa Anna Rosaria Toma</w:t>
          </w:r>
        </w:p>
      </w:tc>
    </w:tr>
  </w:tbl>
  <w:p w14:paraId="07205F19" w14:textId="77777777" w:rsidR="00E87280" w:rsidRDefault="00E87280" w:rsidP="000308C1">
    <w:pPr>
      <w:pStyle w:val="Pidipagina"/>
      <w:tabs>
        <w:tab w:val="clear" w:pos="4819"/>
        <w:tab w:val="clear" w:pos="9638"/>
        <w:tab w:val="left" w:pos="3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4BEB2" w14:textId="77777777" w:rsidR="00200FBA" w:rsidRDefault="00200FBA">
      <w:pPr>
        <w:spacing w:after="0" w:line="240" w:lineRule="auto"/>
      </w:pPr>
      <w:r>
        <w:separator/>
      </w:r>
    </w:p>
  </w:footnote>
  <w:footnote w:type="continuationSeparator" w:id="0">
    <w:p w14:paraId="65243117" w14:textId="77777777" w:rsidR="00200FBA" w:rsidRDefault="00200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6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993"/>
      <w:gridCol w:w="2988"/>
      <w:gridCol w:w="3782"/>
      <w:gridCol w:w="1180"/>
      <w:gridCol w:w="1417"/>
    </w:tblGrid>
    <w:tr w:rsidR="00A848CC" w:rsidRPr="00EE1A1D" w14:paraId="734CCEAC" w14:textId="77777777" w:rsidTr="00D24B43">
      <w:trPr>
        <w:trHeight w:val="275"/>
      </w:trPr>
      <w:tc>
        <w:tcPr>
          <w:tcW w:w="993" w:type="dxa"/>
          <w:vMerge w:val="restart"/>
          <w:vAlign w:val="center"/>
        </w:tcPr>
        <w:p w14:paraId="57EABFEA" w14:textId="77777777" w:rsidR="00A848CC" w:rsidRPr="00EE1A1D" w:rsidRDefault="00200FBA" w:rsidP="00EE1A1D">
          <w:pPr>
            <w:spacing w:after="0"/>
            <w:ind w:left="51" w:hanging="108"/>
            <w:jc w:val="center"/>
            <w:rPr>
              <w:rFonts w:cs="Times New Roman"/>
            </w:rPr>
          </w:pPr>
          <w:r>
            <w:rPr>
              <w:rFonts w:ascii="Century Gothic" w:hAnsi="Century Gothic" w:cs="Arial"/>
              <w:sz w:val="16"/>
            </w:rPr>
            <w:pict w14:anchorId="7F6799D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43.5pt;height:43.5pt">
                <v:imagedata r:id="rId1" o:title=""/>
              </v:shape>
            </w:pict>
          </w:r>
        </w:p>
      </w:tc>
      <w:tc>
        <w:tcPr>
          <w:tcW w:w="2988" w:type="dxa"/>
          <w:shd w:val="clear" w:color="auto" w:fill="F2DBDB"/>
          <w:vAlign w:val="center"/>
        </w:tcPr>
        <w:p w14:paraId="63D14B73" w14:textId="77777777" w:rsidR="00A848CC" w:rsidRPr="00EE1A1D" w:rsidRDefault="00A848CC" w:rsidP="00EE1A1D">
          <w:pPr>
            <w:spacing w:after="0" w:line="240" w:lineRule="auto"/>
            <w:jc w:val="center"/>
            <w:rPr>
              <w:rFonts w:cs="Times New Roman"/>
              <w:b/>
              <w:i/>
              <w:smallCaps/>
              <w:sz w:val="12"/>
              <w:szCs w:val="12"/>
            </w:rPr>
          </w:pPr>
          <w:r w:rsidRPr="00EE1A1D">
            <w:rPr>
              <w:rFonts w:cs="Times New Roman"/>
              <w:b/>
              <w:i/>
              <w:smallCaps/>
              <w:sz w:val="12"/>
              <w:szCs w:val="12"/>
            </w:rPr>
            <w:t>Sistema di Gestione Integrato Qualità-Accreditamento</w:t>
          </w:r>
        </w:p>
        <w:p w14:paraId="6F4853A4" w14:textId="77777777" w:rsidR="00A848CC" w:rsidRPr="00EE1A1D" w:rsidRDefault="00A848CC" w:rsidP="00EE1A1D">
          <w:pPr>
            <w:spacing w:after="0"/>
            <w:jc w:val="center"/>
            <w:rPr>
              <w:rFonts w:cs="Times New Roman"/>
              <w:b/>
              <w:i/>
              <w:smallCaps/>
              <w:sz w:val="10"/>
              <w:szCs w:val="10"/>
            </w:rPr>
          </w:pPr>
          <w:r w:rsidRPr="00EE1A1D">
            <w:rPr>
              <w:rFonts w:cs="Times New Roman"/>
              <w:smallCaps/>
              <w:sz w:val="10"/>
              <w:szCs w:val="10"/>
            </w:rPr>
            <w:t>UNI EN ISO 9001:2015 - Manuale Operativo Accreditamento</w:t>
          </w:r>
        </w:p>
      </w:tc>
      <w:tc>
        <w:tcPr>
          <w:tcW w:w="3782" w:type="dxa"/>
          <w:vMerge w:val="restart"/>
          <w:vAlign w:val="center"/>
        </w:tcPr>
        <w:p w14:paraId="44BDA4C0" w14:textId="77777777" w:rsidR="00A848CC" w:rsidRPr="009610B8" w:rsidRDefault="00A848CC" w:rsidP="009610B8">
          <w:pPr>
            <w:spacing w:after="0"/>
            <w:jc w:val="center"/>
            <w:rPr>
              <w:rFonts w:cs="Times New Roman"/>
              <w:b/>
              <w:shadow/>
              <w:color w:val="C00000"/>
              <w:sz w:val="28"/>
              <w:szCs w:val="30"/>
              <w:lang w:eastAsia="en-US"/>
            </w:rPr>
          </w:pPr>
          <w:r w:rsidRPr="009610B8">
            <w:rPr>
              <w:rFonts w:cs="Times New Roman"/>
              <w:b/>
              <w:shadow/>
              <w:color w:val="C00000"/>
              <w:sz w:val="28"/>
              <w:szCs w:val="30"/>
              <w:lang w:eastAsia="en-US"/>
            </w:rPr>
            <w:t xml:space="preserve">Piano Didattico Personalizzato </w:t>
          </w:r>
        </w:p>
        <w:p w14:paraId="3A66426D" w14:textId="77777777" w:rsidR="001A04C8" w:rsidRDefault="00A848CC" w:rsidP="009610B8">
          <w:pPr>
            <w:spacing w:after="0"/>
            <w:jc w:val="center"/>
            <w:rPr>
              <w:rFonts w:cs="Times New Roman"/>
              <w:b/>
              <w:smallCaps/>
              <w:shadow/>
              <w:sz w:val="24"/>
              <w:szCs w:val="30"/>
            </w:rPr>
          </w:pPr>
          <w:r>
            <w:rPr>
              <w:rFonts w:cs="Times New Roman"/>
              <w:b/>
              <w:smallCaps/>
              <w:shadow/>
              <w:sz w:val="24"/>
              <w:szCs w:val="30"/>
            </w:rPr>
            <w:t xml:space="preserve">altri </w:t>
          </w:r>
          <w:r w:rsidRPr="00251FC4">
            <w:rPr>
              <w:rFonts w:cs="Times New Roman"/>
              <w:b/>
              <w:smallCaps/>
              <w:shadow/>
              <w:sz w:val="24"/>
              <w:szCs w:val="30"/>
            </w:rPr>
            <w:t xml:space="preserve">Disturbi </w:t>
          </w:r>
          <w:r>
            <w:rPr>
              <w:rFonts w:cs="Times New Roman"/>
              <w:b/>
              <w:smallCaps/>
              <w:shadow/>
              <w:sz w:val="24"/>
              <w:szCs w:val="30"/>
            </w:rPr>
            <w:t xml:space="preserve">Evolutivi specifici </w:t>
          </w:r>
        </w:p>
        <w:p w14:paraId="000F1FED" w14:textId="77777777" w:rsidR="00A848CC" w:rsidRPr="00EE1A1D" w:rsidRDefault="00A848CC" w:rsidP="009610B8">
          <w:pPr>
            <w:spacing w:after="0"/>
            <w:jc w:val="center"/>
            <w:rPr>
              <w:rFonts w:cs="Times New Roman"/>
              <w:b/>
              <w:smallCaps/>
              <w:shadow/>
              <w:sz w:val="30"/>
              <w:szCs w:val="30"/>
            </w:rPr>
          </w:pPr>
          <w:r>
            <w:rPr>
              <w:rFonts w:cs="Times New Roman"/>
              <w:b/>
              <w:smallCaps/>
              <w:shadow/>
              <w:sz w:val="24"/>
              <w:szCs w:val="30"/>
            </w:rPr>
            <w:t>(non dsa)</w:t>
          </w:r>
        </w:p>
      </w:tc>
      <w:tc>
        <w:tcPr>
          <w:tcW w:w="1180" w:type="dxa"/>
          <w:vAlign w:val="center"/>
        </w:tcPr>
        <w:p w14:paraId="5F486FC8" w14:textId="77777777" w:rsidR="00A848CC" w:rsidRPr="00B66927" w:rsidRDefault="00A848CC" w:rsidP="00DE1620">
          <w:pPr>
            <w:spacing w:after="0"/>
            <w:jc w:val="center"/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  <w:t>MOD. NUM.</w:t>
          </w:r>
        </w:p>
      </w:tc>
      <w:tc>
        <w:tcPr>
          <w:tcW w:w="1417" w:type="dxa"/>
          <w:vAlign w:val="center"/>
        </w:tcPr>
        <w:p w14:paraId="78F53DB2" w14:textId="77777777" w:rsidR="00A848CC" w:rsidRPr="00B66927" w:rsidRDefault="00A848CC" w:rsidP="00DE1620">
          <w:pPr>
            <w:spacing w:after="0"/>
            <w:ind w:left="-108"/>
            <w:jc w:val="center"/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hadow/>
              <w:sz w:val="16"/>
              <w:szCs w:val="16"/>
            </w:rPr>
            <w:t>INC.CRD_PDP</w:t>
          </w:r>
        </w:p>
      </w:tc>
    </w:tr>
    <w:tr w:rsidR="00A848CC" w:rsidRPr="00EE1A1D" w14:paraId="0E1DCEF4" w14:textId="77777777" w:rsidTr="00D24B43">
      <w:trPr>
        <w:trHeight w:val="550"/>
      </w:trPr>
      <w:tc>
        <w:tcPr>
          <w:tcW w:w="993" w:type="dxa"/>
          <w:vMerge/>
          <w:vAlign w:val="center"/>
        </w:tcPr>
        <w:p w14:paraId="64A183CF" w14:textId="77777777" w:rsidR="00A848CC" w:rsidRPr="00EE1A1D" w:rsidRDefault="00A848CC" w:rsidP="00EE1A1D">
          <w:pPr>
            <w:spacing w:after="0"/>
            <w:rPr>
              <w:rFonts w:ascii="Century Gothic" w:hAnsi="Century Gothic" w:cs="Arial"/>
              <w:sz w:val="16"/>
            </w:rPr>
          </w:pPr>
        </w:p>
      </w:tc>
      <w:tc>
        <w:tcPr>
          <w:tcW w:w="2988" w:type="dxa"/>
          <w:vAlign w:val="center"/>
        </w:tcPr>
        <w:p w14:paraId="234A889F" w14:textId="77777777" w:rsidR="00A848CC" w:rsidRPr="00EE1A1D" w:rsidRDefault="00A848CC" w:rsidP="00EE1A1D">
          <w:pPr>
            <w:spacing w:after="0"/>
            <w:jc w:val="center"/>
            <w:rPr>
              <w:rFonts w:cs="Times New Roman"/>
              <w:i/>
              <w:smallCaps/>
              <w:sz w:val="24"/>
              <w:szCs w:val="24"/>
            </w:rPr>
          </w:pPr>
          <w:r w:rsidRPr="00EE1A1D">
            <w:rPr>
              <w:rFonts w:cs="Times New Roman"/>
              <w:b/>
              <w:color w:val="C00000"/>
              <w:sz w:val="24"/>
              <w:szCs w:val="24"/>
              <w:lang w:eastAsia="en-US"/>
            </w:rPr>
            <w:t>I.I.S. PRIMO LEVI</w:t>
          </w:r>
        </w:p>
      </w:tc>
      <w:tc>
        <w:tcPr>
          <w:tcW w:w="3782" w:type="dxa"/>
          <w:vMerge/>
          <w:vAlign w:val="center"/>
        </w:tcPr>
        <w:p w14:paraId="7D680F3A" w14:textId="77777777" w:rsidR="00A848CC" w:rsidRPr="00EE1A1D" w:rsidRDefault="00A848CC" w:rsidP="00EE1A1D">
          <w:pPr>
            <w:spacing w:after="0"/>
            <w:rPr>
              <w:rFonts w:cs="Times New Roman"/>
            </w:rPr>
          </w:pPr>
        </w:p>
      </w:tc>
      <w:tc>
        <w:tcPr>
          <w:tcW w:w="1180" w:type="dxa"/>
          <w:vAlign w:val="center"/>
        </w:tcPr>
        <w:p w14:paraId="1C1D319D" w14:textId="77777777" w:rsidR="00A848CC" w:rsidRPr="00B66927" w:rsidRDefault="00A848CC" w:rsidP="00DE1620">
          <w:pPr>
            <w:pStyle w:val="Intestazione"/>
            <w:spacing w:after="0"/>
            <w:jc w:val="center"/>
            <w:rPr>
              <w:rFonts w:ascii="Arial Narrow" w:hAnsi="Arial Narrow"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t xml:space="preserve">Pag. </w:t>
          </w:r>
          <w:r>
            <w:rPr>
              <w:rFonts w:ascii="Arial Narrow" w:hAnsi="Arial Narrow" w:cs="Times New Roman"/>
              <w:i/>
              <w:sz w:val="16"/>
              <w:szCs w:val="16"/>
            </w:rPr>
            <w:fldChar w:fldCharType="begin"/>
          </w:r>
          <w:r>
            <w:rPr>
              <w:rFonts w:ascii="Arial Narrow" w:hAnsi="Arial Narrow" w:cs="Times New Roman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 Narrow" w:hAnsi="Arial Narrow" w:cs="Times New Roman"/>
              <w:i/>
              <w:sz w:val="16"/>
              <w:szCs w:val="16"/>
            </w:rPr>
            <w:fldChar w:fldCharType="separate"/>
          </w:r>
          <w:r w:rsidR="008545C5">
            <w:rPr>
              <w:rFonts w:ascii="Arial Narrow" w:hAnsi="Arial Narrow" w:cs="Times New Roman"/>
              <w:i/>
              <w:noProof/>
              <w:sz w:val="16"/>
              <w:szCs w:val="16"/>
            </w:rPr>
            <w:t>7</w:t>
          </w:r>
          <w:r>
            <w:rPr>
              <w:rFonts w:ascii="Arial Narrow" w:hAnsi="Arial Narrow" w:cs="Times New Roman"/>
              <w:i/>
              <w:sz w:val="16"/>
              <w:szCs w:val="16"/>
            </w:rPr>
            <w:fldChar w:fldCharType="end"/>
          </w:r>
          <w:r w:rsidRPr="00B66927">
            <w:rPr>
              <w:rFonts w:ascii="Arial Narrow" w:hAnsi="Arial Narrow" w:cs="Times New Roman"/>
              <w:i/>
              <w:sz w:val="16"/>
              <w:szCs w:val="16"/>
            </w:rPr>
            <w:t xml:space="preserve">di </w:t>
          </w:r>
          <w:r>
            <w:rPr>
              <w:rFonts w:ascii="Arial Narrow" w:hAnsi="Arial Narrow" w:cs="Times New Roman"/>
              <w:i/>
              <w:sz w:val="16"/>
              <w:szCs w:val="16"/>
            </w:rPr>
            <w:fldChar w:fldCharType="begin"/>
          </w:r>
          <w:r>
            <w:rPr>
              <w:rFonts w:ascii="Arial Narrow" w:hAnsi="Arial Narrow" w:cs="Times New Roman"/>
              <w:i/>
              <w:sz w:val="16"/>
              <w:szCs w:val="16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i/>
              <w:sz w:val="16"/>
              <w:szCs w:val="16"/>
            </w:rPr>
            <w:fldChar w:fldCharType="separate"/>
          </w:r>
          <w:r w:rsidR="008545C5">
            <w:rPr>
              <w:rFonts w:ascii="Arial Narrow" w:hAnsi="Arial Narrow" w:cs="Times New Roman"/>
              <w:i/>
              <w:noProof/>
              <w:sz w:val="16"/>
              <w:szCs w:val="16"/>
            </w:rPr>
            <w:t>9</w:t>
          </w:r>
          <w:r>
            <w:rPr>
              <w:rFonts w:ascii="Arial Narrow" w:hAnsi="Arial Narrow" w:cs="Times New Roman"/>
              <w:i/>
              <w:sz w:val="16"/>
              <w:szCs w:val="16"/>
            </w:rPr>
            <w:fldChar w:fldCharType="end"/>
          </w:r>
        </w:p>
      </w:tc>
      <w:tc>
        <w:tcPr>
          <w:tcW w:w="1417" w:type="dxa"/>
          <w:vAlign w:val="center"/>
        </w:tcPr>
        <w:p w14:paraId="27050C29" w14:textId="77777777" w:rsidR="00A848CC" w:rsidRPr="00B66927" w:rsidRDefault="00A848CC" w:rsidP="00DE1620">
          <w:pPr>
            <w:spacing w:after="0" w:line="240" w:lineRule="auto"/>
            <w:jc w:val="center"/>
            <w:rPr>
              <w:rFonts w:ascii="Arial Narrow" w:hAnsi="Arial Narrow" w:cs="Times New Roman"/>
              <w:b/>
              <w:i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z w:val="16"/>
              <w:szCs w:val="16"/>
            </w:rPr>
            <w:t>Ed.1 rev.0</w:t>
          </w:r>
        </w:p>
        <w:p w14:paraId="07B0363F" w14:textId="77777777" w:rsidR="00A848CC" w:rsidRPr="00B66927" w:rsidRDefault="00A848CC" w:rsidP="00DE1620">
          <w:pPr>
            <w:spacing w:after="0" w:line="240" w:lineRule="auto"/>
            <w:jc w:val="center"/>
            <w:rPr>
              <w:rFonts w:ascii="Arial Narrow" w:hAnsi="Arial Narrow" w:cs="Times New Roman"/>
              <w:b/>
              <w:i/>
              <w:sz w:val="16"/>
              <w:szCs w:val="16"/>
            </w:rPr>
          </w:pPr>
          <w:r w:rsidRPr="00B66927">
            <w:rPr>
              <w:rFonts w:ascii="Arial Narrow" w:hAnsi="Arial Narrow" w:cs="Times New Roman"/>
              <w:b/>
              <w:i/>
              <w:sz w:val="16"/>
              <w:szCs w:val="16"/>
            </w:rPr>
            <w:t>Del 01.09.2020</w:t>
          </w:r>
        </w:p>
      </w:tc>
    </w:tr>
  </w:tbl>
  <w:p w14:paraId="289925BB" w14:textId="77777777" w:rsidR="00E87280" w:rsidRDefault="00E87280" w:rsidP="00AE0DAF">
    <w:pPr>
      <w:pStyle w:val="Intestazione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9.75pt" o:bullet="t">
        <v:imagedata r:id="rId1" o:title="BD21295_"/>
      </v:shape>
    </w:pict>
  </w:numPicBullet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3"/>
    <w:multiLevelType w:val="multilevel"/>
    <w:tmpl w:val="B81A3E6A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55F4E5E4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AE66070C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4880E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Courier New"/>
      </w:rPr>
    </w:lvl>
  </w:abstractNum>
  <w:abstractNum w:abstractNumId="7" w15:restartNumberingAfterBreak="0">
    <w:nsid w:val="00000008"/>
    <w:multiLevelType w:val="multilevel"/>
    <w:tmpl w:val="00000008"/>
    <w:name w:val="RTF_Num 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RTF_Num 11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1" w15:restartNumberingAfterBreak="0">
    <w:nsid w:val="0000000D"/>
    <w:multiLevelType w:val="singleLevel"/>
    <w:tmpl w:val="0000000D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18"/>
        <w:szCs w:val="18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RTF_Num 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18"/>
    <w:multiLevelType w:val="singleLevel"/>
    <w:tmpl w:val="00000018"/>
    <w:name w:val="RTF_Num 3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28"/>
        <w:szCs w:val="28"/>
      </w:rPr>
    </w:lvl>
  </w:abstractNum>
  <w:abstractNum w:abstractNumId="15" w15:restartNumberingAfterBreak="0">
    <w:nsid w:val="039229F5"/>
    <w:multiLevelType w:val="hybridMultilevel"/>
    <w:tmpl w:val="AC188B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A212E6"/>
    <w:multiLevelType w:val="hybridMultilevel"/>
    <w:tmpl w:val="69AC79B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A6A2D37"/>
    <w:multiLevelType w:val="hybridMultilevel"/>
    <w:tmpl w:val="E7AEC038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DABA92B2">
      <w:numFmt w:val="bullet"/>
      <w:lvlText w:val="-"/>
      <w:lvlJc w:val="left"/>
      <w:pPr>
        <w:ind w:left="1440" w:hanging="360"/>
      </w:pPr>
      <w:rPr>
        <w:rFonts w:ascii="Arial" w:eastAsia="Lucida Sans Unicode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D342A3"/>
    <w:multiLevelType w:val="hybridMultilevel"/>
    <w:tmpl w:val="904893FE"/>
    <w:lvl w:ilvl="0" w:tplc="DABA92B2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022DCA"/>
    <w:multiLevelType w:val="hybridMultilevel"/>
    <w:tmpl w:val="D9E81BDC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836527"/>
    <w:multiLevelType w:val="hybridMultilevel"/>
    <w:tmpl w:val="92FAE6E8"/>
    <w:lvl w:ilvl="0" w:tplc="0A66269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85B0176"/>
    <w:multiLevelType w:val="hybridMultilevel"/>
    <w:tmpl w:val="51963A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C546B0B"/>
    <w:multiLevelType w:val="hybridMultilevel"/>
    <w:tmpl w:val="B984820E"/>
    <w:lvl w:ilvl="0" w:tplc="7BC0E1D4">
      <w:start w:val="1"/>
      <w:numFmt w:val="bullet"/>
      <w:lvlText w:val="□"/>
      <w:lvlJc w:val="left"/>
      <w:pPr>
        <w:ind w:left="136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3" w15:restartNumberingAfterBreak="0">
    <w:nsid w:val="1FDC614F"/>
    <w:multiLevelType w:val="hybridMultilevel"/>
    <w:tmpl w:val="A3EC3B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CD5748"/>
    <w:multiLevelType w:val="hybridMultilevel"/>
    <w:tmpl w:val="BA3ADAD0"/>
    <w:lvl w:ilvl="0" w:tplc="36082B38">
      <w:start w:val="1"/>
      <w:numFmt w:val="decimal"/>
      <w:lvlText w:val="%1)"/>
      <w:lvlJc w:val="left"/>
      <w:pPr>
        <w:ind w:left="720" w:hanging="360"/>
      </w:pPr>
      <w:rPr>
        <w:rFonts w:hAnsi="Times New Roman"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345ACC"/>
    <w:multiLevelType w:val="hybridMultilevel"/>
    <w:tmpl w:val="31CEFA46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F0AF9"/>
    <w:multiLevelType w:val="hybridMultilevel"/>
    <w:tmpl w:val="5980F0BA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DA40FD"/>
    <w:multiLevelType w:val="hybridMultilevel"/>
    <w:tmpl w:val="E5AEE7EE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2D7CFA"/>
    <w:multiLevelType w:val="multilevel"/>
    <w:tmpl w:val="B9A20986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38670EB2"/>
    <w:multiLevelType w:val="hybridMultilevel"/>
    <w:tmpl w:val="F400434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97B6330"/>
    <w:multiLevelType w:val="hybridMultilevel"/>
    <w:tmpl w:val="0EE6DCD8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E11FC"/>
    <w:multiLevelType w:val="hybridMultilevel"/>
    <w:tmpl w:val="5A3E8EE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FA1319C"/>
    <w:multiLevelType w:val="hybridMultilevel"/>
    <w:tmpl w:val="D5800A7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429477BD"/>
    <w:multiLevelType w:val="multilevel"/>
    <w:tmpl w:val="3D04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467B239A"/>
    <w:multiLevelType w:val="hybridMultilevel"/>
    <w:tmpl w:val="EEF8545E"/>
    <w:lvl w:ilvl="0" w:tplc="17E2B3A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7B117AB"/>
    <w:multiLevelType w:val="hybridMultilevel"/>
    <w:tmpl w:val="EFD8D3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D93D3B"/>
    <w:multiLevelType w:val="hybridMultilevel"/>
    <w:tmpl w:val="5E36AB6E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7F4074"/>
    <w:multiLevelType w:val="hybridMultilevel"/>
    <w:tmpl w:val="E4C04906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B12351"/>
    <w:multiLevelType w:val="hybridMultilevel"/>
    <w:tmpl w:val="2FC86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05A10"/>
    <w:multiLevelType w:val="hybridMultilevel"/>
    <w:tmpl w:val="C5108E96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2D69A7"/>
    <w:multiLevelType w:val="hybridMultilevel"/>
    <w:tmpl w:val="CDBC40C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1013BD5"/>
    <w:multiLevelType w:val="hybridMultilevel"/>
    <w:tmpl w:val="D24C402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717DB7"/>
    <w:multiLevelType w:val="multilevel"/>
    <w:tmpl w:val="763C7D74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65C6315E"/>
    <w:multiLevelType w:val="hybridMultilevel"/>
    <w:tmpl w:val="599653E0"/>
    <w:lvl w:ilvl="0" w:tplc="1EF86112">
      <w:start w:val="1"/>
      <w:numFmt w:val="bullet"/>
      <w:lvlText w:val=""/>
      <w:lvlJc w:val="left"/>
      <w:pPr>
        <w:ind w:left="927" w:hanging="360"/>
      </w:pPr>
      <w:rPr>
        <w:rFonts w:ascii="Wingdings" w:eastAsia="Times New Roman" w:hAnsi="Wingdings" w:cs="Times New Roman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671B51B9"/>
    <w:multiLevelType w:val="hybridMultilevel"/>
    <w:tmpl w:val="E582529A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8E2B2F"/>
    <w:multiLevelType w:val="hybridMultilevel"/>
    <w:tmpl w:val="74C63EB4"/>
    <w:lvl w:ilvl="0" w:tplc="0A66269A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8F3F73"/>
    <w:multiLevelType w:val="hybridMultilevel"/>
    <w:tmpl w:val="7C66DBEC"/>
    <w:lvl w:ilvl="0" w:tplc="E4A07F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C251F5F"/>
    <w:multiLevelType w:val="hybridMultilevel"/>
    <w:tmpl w:val="63ECE4D8"/>
    <w:lvl w:ilvl="0" w:tplc="209C420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79350B"/>
    <w:multiLevelType w:val="hybridMultilevel"/>
    <w:tmpl w:val="576C5044"/>
    <w:lvl w:ilvl="0" w:tplc="0A6626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E433AC"/>
    <w:multiLevelType w:val="hybridMultilevel"/>
    <w:tmpl w:val="048E3DB0"/>
    <w:lvl w:ilvl="0" w:tplc="7BC0E1D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5"/>
  </w:num>
  <w:num w:numId="3">
    <w:abstractNumId w:val="1"/>
  </w:num>
  <w:num w:numId="4">
    <w:abstractNumId w:val="20"/>
  </w:num>
  <w:num w:numId="5">
    <w:abstractNumId w:val="17"/>
  </w:num>
  <w:num w:numId="6">
    <w:abstractNumId w:val="2"/>
  </w:num>
  <w:num w:numId="7">
    <w:abstractNumId w:val="3"/>
  </w:num>
  <w:num w:numId="8">
    <w:abstractNumId w:val="4"/>
  </w:num>
  <w:num w:numId="9">
    <w:abstractNumId w:val="27"/>
  </w:num>
  <w:num w:numId="10">
    <w:abstractNumId w:val="38"/>
  </w:num>
  <w:num w:numId="11">
    <w:abstractNumId w:val="15"/>
  </w:num>
  <w:num w:numId="12">
    <w:abstractNumId w:val="33"/>
  </w:num>
  <w:num w:numId="13">
    <w:abstractNumId w:val="42"/>
  </w:num>
  <w:num w:numId="14">
    <w:abstractNumId w:val="28"/>
  </w:num>
  <w:num w:numId="15">
    <w:abstractNumId w:val="5"/>
  </w:num>
  <w:num w:numId="16">
    <w:abstractNumId w:val="39"/>
  </w:num>
  <w:num w:numId="17">
    <w:abstractNumId w:val="30"/>
  </w:num>
  <w:num w:numId="18">
    <w:abstractNumId w:val="18"/>
  </w:num>
  <w:num w:numId="19">
    <w:abstractNumId w:val="19"/>
  </w:num>
  <w:num w:numId="20">
    <w:abstractNumId w:val="48"/>
  </w:num>
  <w:num w:numId="21">
    <w:abstractNumId w:val="21"/>
  </w:num>
  <w:num w:numId="22">
    <w:abstractNumId w:val="45"/>
  </w:num>
  <w:num w:numId="23">
    <w:abstractNumId w:val="47"/>
  </w:num>
  <w:num w:numId="24">
    <w:abstractNumId w:val="36"/>
  </w:num>
  <w:num w:numId="25">
    <w:abstractNumId w:val="26"/>
  </w:num>
  <w:num w:numId="26">
    <w:abstractNumId w:val="37"/>
  </w:num>
  <w:num w:numId="27">
    <w:abstractNumId w:val="44"/>
  </w:num>
  <w:num w:numId="28">
    <w:abstractNumId w:val="43"/>
  </w:num>
  <w:num w:numId="29">
    <w:abstractNumId w:val="24"/>
  </w:num>
  <w:num w:numId="30">
    <w:abstractNumId w:val="46"/>
  </w:num>
  <w:num w:numId="31">
    <w:abstractNumId w:val="31"/>
  </w:num>
  <w:num w:numId="32">
    <w:abstractNumId w:val="16"/>
  </w:num>
  <w:num w:numId="33">
    <w:abstractNumId w:val="29"/>
  </w:num>
  <w:num w:numId="34">
    <w:abstractNumId w:val="34"/>
  </w:num>
  <w:num w:numId="35">
    <w:abstractNumId w:val="49"/>
  </w:num>
  <w:num w:numId="36">
    <w:abstractNumId w:val="22"/>
  </w:num>
  <w:num w:numId="37">
    <w:abstractNumId w:val="32"/>
  </w:num>
  <w:num w:numId="38">
    <w:abstractNumId w:val="35"/>
  </w:num>
  <w:num w:numId="39">
    <w:abstractNumId w:val="23"/>
  </w:num>
  <w:num w:numId="40">
    <w:abstractNumId w:val="40"/>
  </w:num>
  <w:num w:numId="4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5303"/>
    <w:rsid w:val="0000434E"/>
    <w:rsid w:val="00012C23"/>
    <w:rsid w:val="000258C7"/>
    <w:rsid w:val="000308C1"/>
    <w:rsid w:val="00051D80"/>
    <w:rsid w:val="00055A39"/>
    <w:rsid w:val="00062A6B"/>
    <w:rsid w:val="000D235E"/>
    <w:rsid w:val="000D2B3F"/>
    <w:rsid w:val="000E0EB5"/>
    <w:rsid w:val="000F1B42"/>
    <w:rsid w:val="00105FFA"/>
    <w:rsid w:val="00114F7B"/>
    <w:rsid w:val="00115303"/>
    <w:rsid w:val="00151BDF"/>
    <w:rsid w:val="001607CE"/>
    <w:rsid w:val="00170EE0"/>
    <w:rsid w:val="001A04C8"/>
    <w:rsid w:val="001D3426"/>
    <w:rsid w:val="001E4564"/>
    <w:rsid w:val="00200FBA"/>
    <w:rsid w:val="00213CED"/>
    <w:rsid w:val="00251FC4"/>
    <w:rsid w:val="00260099"/>
    <w:rsid w:val="00267309"/>
    <w:rsid w:val="00277BDC"/>
    <w:rsid w:val="0028053E"/>
    <w:rsid w:val="002F2553"/>
    <w:rsid w:val="00312AF5"/>
    <w:rsid w:val="00346D70"/>
    <w:rsid w:val="00365A4F"/>
    <w:rsid w:val="003718BB"/>
    <w:rsid w:val="00380D04"/>
    <w:rsid w:val="003B3661"/>
    <w:rsid w:val="003E3C44"/>
    <w:rsid w:val="003F1024"/>
    <w:rsid w:val="004014E7"/>
    <w:rsid w:val="00407FDF"/>
    <w:rsid w:val="004132EF"/>
    <w:rsid w:val="004307BF"/>
    <w:rsid w:val="00441B5D"/>
    <w:rsid w:val="00443451"/>
    <w:rsid w:val="00445C5C"/>
    <w:rsid w:val="004603D2"/>
    <w:rsid w:val="00475121"/>
    <w:rsid w:val="00483044"/>
    <w:rsid w:val="00490AC3"/>
    <w:rsid w:val="00494693"/>
    <w:rsid w:val="004B0619"/>
    <w:rsid w:val="004B24FC"/>
    <w:rsid w:val="004C230F"/>
    <w:rsid w:val="004E47E4"/>
    <w:rsid w:val="004F4536"/>
    <w:rsid w:val="005036B6"/>
    <w:rsid w:val="00513A4F"/>
    <w:rsid w:val="0052029C"/>
    <w:rsid w:val="0052440B"/>
    <w:rsid w:val="00530C71"/>
    <w:rsid w:val="00562D3D"/>
    <w:rsid w:val="005647DB"/>
    <w:rsid w:val="00580DF0"/>
    <w:rsid w:val="0058464A"/>
    <w:rsid w:val="005915AC"/>
    <w:rsid w:val="005B1329"/>
    <w:rsid w:val="005C5E1D"/>
    <w:rsid w:val="005D3505"/>
    <w:rsid w:val="005E3528"/>
    <w:rsid w:val="005F0ED9"/>
    <w:rsid w:val="005F32B2"/>
    <w:rsid w:val="00611034"/>
    <w:rsid w:val="00611443"/>
    <w:rsid w:val="00613FA1"/>
    <w:rsid w:val="00635F5E"/>
    <w:rsid w:val="00653EE0"/>
    <w:rsid w:val="006832EF"/>
    <w:rsid w:val="006A0755"/>
    <w:rsid w:val="006B3DB4"/>
    <w:rsid w:val="006B4E4B"/>
    <w:rsid w:val="006D095C"/>
    <w:rsid w:val="006D0B78"/>
    <w:rsid w:val="006E0481"/>
    <w:rsid w:val="006F4CC7"/>
    <w:rsid w:val="006F5881"/>
    <w:rsid w:val="006F6D74"/>
    <w:rsid w:val="00704183"/>
    <w:rsid w:val="007103EE"/>
    <w:rsid w:val="00714F0F"/>
    <w:rsid w:val="00724D57"/>
    <w:rsid w:val="00752AEA"/>
    <w:rsid w:val="00767155"/>
    <w:rsid w:val="007904C6"/>
    <w:rsid w:val="007A789E"/>
    <w:rsid w:val="007C38C6"/>
    <w:rsid w:val="007D64BC"/>
    <w:rsid w:val="007E204D"/>
    <w:rsid w:val="00807DE2"/>
    <w:rsid w:val="0082111A"/>
    <w:rsid w:val="008346C6"/>
    <w:rsid w:val="008346CB"/>
    <w:rsid w:val="00837834"/>
    <w:rsid w:val="00840AE4"/>
    <w:rsid w:val="008545C5"/>
    <w:rsid w:val="00854780"/>
    <w:rsid w:val="00857B22"/>
    <w:rsid w:val="00867B0F"/>
    <w:rsid w:val="00874823"/>
    <w:rsid w:val="00875B3C"/>
    <w:rsid w:val="0088487B"/>
    <w:rsid w:val="008E4F7D"/>
    <w:rsid w:val="00905ADC"/>
    <w:rsid w:val="00910EE0"/>
    <w:rsid w:val="00933FB3"/>
    <w:rsid w:val="00937556"/>
    <w:rsid w:val="00941499"/>
    <w:rsid w:val="0095413C"/>
    <w:rsid w:val="009610B8"/>
    <w:rsid w:val="009641C2"/>
    <w:rsid w:val="009A351B"/>
    <w:rsid w:val="009C08BA"/>
    <w:rsid w:val="009C4D12"/>
    <w:rsid w:val="009F1A01"/>
    <w:rsid w:val="009F1B85"/>
    <w:rsid w:val="009F4858"/>
    <w:rsid w:val="00A0108A"/>
    <w:rsid w:val="00A30A39"/>
    <w:rsid w:val="00A7247B"/>
    <w:rsid w:val="00A7578E"/>
    <w:rsid w:val="00A80866"/>
    <w:rsid w:val="00A848CC"/>
    <w:rsid w:val="00AD2EA2"/>
    <w:rsid w:val="00AE0DAF"/>
    <w:rsid w:val="00AE3F2F"/>
    <w:rsid w:val="00AF00A3"/>
    <w:rsid w:val="00AF2987"/>
    <w:rsid w:val="00B33869"/>
    <w:rsid w:val="00B44BB0"/>
    <w:rsid w:val="00B53362"/>
    <w:rsid w:val="00B620BB"/>
    <w:rsid w:val="00B77666"/>
    <w:rsid w:val="00B91251"/>
    <w:rsid w:val="00BB7CC4"/>
    <w:rsid w:val="00BF0362"/>
    <w:rsid w:val="00C068A7"/>
    <w:rsid w:val="00C145A4"/>
    <w:rsid w:val="00C27CAC"/>
    <w:rsid w:val="00C3185F"/>
    <w:rsid w:val="00C33C6B"/>
    <w:rsid w:val="00C36519"/>
    <w:rsid w:val="00C44E75"/>
    <w:rsid w:val="00C5600C"/>
    <w:rsid w:val="00C62A9E"/>
    <w:rsid w:val="00C7771D"/>
    <w:rsid w:val="00C92007"/>
    <w:rsid w:val="00CB2BBD"/>
    <w:rsid w:val="00CB4CF7"/>
    <w:rsid w:val="00CF3C1D"/>
    <w:rsid w:val="00CF4D72"/>
    <w:rsid w:val="00D02170"/>
    <w:rsid w:val="00D23CB1"/>
    <w:rsid w:val="00D24731"/>
    <w:rsid w:val="00D24B43"/>
    <w:rsid w:val="00D325D6"/>
    <w:rsid w:val="00D40BD7"/>
    <w:rsid w:val="00D63151"/>
    <w:rsid w:val="00D638F5"/>
    <w:rsid w:val="00D70005"/>
    <w:rsid w:val="00D702AC"/>
    <w:rsid w:val="00D76973"/>
    <w:rsid w:val="00D7771E"/>
    <w:rsid w:val="00D81A33"/>
    <w:rsid w:val="00D90B26"/>
    <w:rsid w:val="00D92851"/>
    <w:rsid w:val="00D92E94"/>
    <w:rsid w:val="00DB2343"/>
    <w:rsid w:val="00DD7C1A"/>
    <w:rsid w:val="00DE1620"/>
    <w:rsid w:val="00DE2619"/>
    <w:rsid w:val="00E01CA4"/>
    <w:rsid w:val="00E05927"/>
    <w:rsid w:val="00E42E18"/>
    <w:rsid w:val="00E44F99"/>
    <w:rsid w:val="00E50EF0"/>
    <w:rsid w:val="00E674E6"/>
    <w:rsid w:val="00E87280"/>
    <w:rsid w:val="00EA1E45"/>
    <w:rsid w:val="00EB3263"/>
    <w:rsid w:val="00EB4ED9"/>
    <w:rsid w:val="00EC2D03"/>
    <w:rsid w:val="00EC4D7B"/>
    <w:rsid w:val="00EE1A1D"/>
    <w:rsid w:val="00F01249"/>
    <w:rsid w:val="00F0680B"/>
    <w:rsid w:val="00F2039C"/>
    <w:rsid w:val="00F40128"/>
    <w:rsid w:val="00F534FA"/>
    <w:rsid w:val="00FB0F1F"/>
    <w:rsid w:val="00FC1EF3"/>
    <w:rsid w:val="00FD18C3"/>
    <w:rsid w:val="00F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A3C07CE"/>
  <w15:docId w15:val="{A985867C-0165-473A-889F-1FCC07C0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858"/>
    <w:pPr>
      <w:spacing w:after="200" w:line="276" w:lineRule="auto"/>
    </w:pPr>
    <w:rPr>
      <w:rFonts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153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15303"/>
  </w:style>
  <w:style w:type="paragraph" w:styleId="Pidipagina">
    <w:name w:val="footer"/>
    <w:basedOn w:val="Normale"/>
    <w:link w:val="PidipaginaCarattere"/>
    <w:uiPriority w:val="99"/>
    <w:rsid w:val="001153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15303"/>
  </w:style>
  <w:style w:type="table" w:styleId="Grigliatabella">
    <w:name w:val="Table Grid"/>
    <w:basedOn w:val="Tabellanormale"/>
    <w:uiPriority w:val="99"/>
    <w:rsid w:val="004132EF"/>
    <w:rPr>
      <w:rFonts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AF0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AF00A3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semiHidden/>
    <w:rsid w:val="000258C7"/>
    <w:pPr>
      <w:spacing w:after="120" w:line="240" w:lineRule="auto"/>
      <w:jc w:val="both"/>
    </w:pPr>
    <w:rPr>
      <w:rFonts w:ascii="Arial" w:hAnsi="Arial" w:cs="Arial"/>
      <w:szCs w:val="24"/>
    </w:rPr>
  </w:style>
  <w:style w:type="character" w:customStyle="1" w:styleId="CorpotestoCarattere">
    <w:name w:val="Corpo testo Carattere"/>
    <w:link w:val="Corpotesto"/>
    <w:semiHidden/>
    <w:rsid w:val="000258C7"/>
    <w:rPr>
      <w:rFonts w:ascii="Arial" w:hAnsi="Arial" w:cs="Arial"/>
      <w:sz w:val="22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81A3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D81A33"/>
    <w:rPr>
      <w:rFonts w:cs="Calibri"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012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F01249"/>
    <w:rPr>
      <w:rFonts w:cs="Calibri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012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F01249"/>
    <w:rPr>
      <w:rFonts w:cs="Calibri"/>
      <w:sz w:val="16"/>
      <w:szCs w:val="16"/>
    </w:rPr>
  </w:style>
  <w:style w:type="character" w:styleId="Rimandocommento">
    <w:name w:val="annotation reference"/>
    <w:uiPriority w:val="99"/>
    <w:semiHidden/>
    <w:unhideWhenUsed/>
    <w:rsid w:val="00D777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771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D7771E"/>
    <w:rPr>
      <w:rFonts w:cs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771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7771E"/>
    <w:rPr>
      <w:rFonts w:cs="Calibri"/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C5600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C5600C"/>
    <w:rPr>
      <w:rFonts w:ascii="Times New Roman" w:hAnsi="Times New Roman"/>
    </w:rPr>
  </w:style>
  <w:style w:type="character" w:styleId="Rimandonotaapidipagina">
    <w:name w:val="footnote reference"/>
    <w:semiHidden/>
    <w:rsid w:val="00C5600C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6A0755"/>
    <w:rPr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6A075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8652</Characters>
  <Application>Microsoft Office Word</Application>
  <DocSecurity>0</DocSecurity>
  <Lines>72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PEI - Piano Educativo individualizzato</vt:lpstr>
      <vt:lpstr>MOD09P-ERGrev2__Programmazione_dipartimentale_</vt:lpstr>
    </vt:vector>
  </TitlesOfParts>
  <Company>a</Company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PDP altri BES</dc:title>
  <dc:creator>Ing. Giuseppe Salvadore</dc:creator>
  <cp:lastModifiedBy>alice galizia</cp:lastModifiedBy>
  <cp:revision>4</cp:revision>
  <cp:lastPrinted>2020-10-04T20:06:00Z</cp:lastPrinted>
  <dcterms:created xsi:type="dcterms:W3CDTF">2020-10-07T17:17:00Z</dcterms:created>
  <dcterms:modified xsi:type="dcterms:W3CDTF">2020-10-07T17:18:00Z</dcterms:modified>
</cp:coreProperties>
</file>